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6BA16" w14:textId="174A676A" w:rsidR="00A56CA3" w:rsidRDefault="00A56CA3" w:rsidP="00346E65">
      <w:pPr>
        <w:pStyle w:val="FicheTitre"/>
        <w:rPr>
          <w:rFonts w:cs="Arial Narrow"/>
          <w:b w:val="0"/>
          <w:bCs/>
          <w:spacing w:val="50"/>
          <w:szCs w:val="17"/>
        </w:rPr>
        <w:sectPr w:rsidR="00A56CA3">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18A0A662" wp14:editId="6E264F02">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FEEBF9" w14:textId="77777777" w:rsidR="00A56CA3" w:rsidRDefault="00A56CA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0A662"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5FEEBF9" w14:textId="77777777" w:rsidR="00A56CA3" w:rsidRDefault="00A56CA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661BCCCC" wp14:editId="1C1631D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64F60" w14:paraId="3B5B1CF6" w14:textId="77777777">
        <w:tc>
          <w:tcPr>
            <w:tcW w:w="9039" w:type="dxa"/>
            <w:shd w:val="clear" w:color="auto" w:fill="465F9D"/>
          </w:tcPr>
          <w:p w14:paraId="144D9E95" w14:textId="77777777" w:rsidR="00A56CA3" w:rsidRDefault="00A56CA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0C983A4" w14:textId="77777777" w:rsidR="00A56CA3" w:rsidRDefault="00A56CA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DCBCA76" w14:textId="77777777" w:rsidR="00A56CA3" w:rsidRDefault="00A56CA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E22E294" w14:textId="77777777" w:rsidR="00A56CA3" w:rsidRDefault="00A56CA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3172D100" w14:textId="77777777" w:rsidR="00A56CA3" w:rsidRDefault="00A56CA3">
      <w:pPr>
        <w:jc w:val="both"/>
        <w:rPr>
          <w:rFonts w:ascii="Arial" w:hAnsi="Arial" w:cs="Arial"/>
        </w:rPr>
      </w:pPr>
    </w:p>
    <w:p w14:paraId="1CC8B95B" w14:textId="77777777" w:rsidR="00A56CA3" w:rsidRDefault="00A56CA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5B7B8F0E" w14:textId="77777777" w:rsidR="00A56CA3" w:rsidRDefault="00A56CA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E2BF25D" w14:textId="77777777" w:rsidR="00A56CA3" w:rsidRDefault="00A56CA3">
      <w:pPr>
        <w:rPr>
          <w:rFonts w:ascii="Marianne" w:hAnsi="Marianne"/>
        </w:rPr>
      </w:pPr>
    </w:p>
    <w:p w14:paraId="66FDB14D" w14:textId="77777777" w:rsidR="00A56CA3" w:rsidRDefault="00A56CA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D87B6CF" w14:textId="77777777" w:rsidR="00A56CA3" w:rsidRDefault="00A56CA3">
      <w:pPr>
        <w:rPr>
          <w:rFonts w:ascii="Marianne" w:hAnsi="Marianne"/>
        </w:rPr>
      </w:pPr>
    </w:p>
    <w:p w14:paraId="4A7CE2E3" w14:textId="77777777" w:rsidR="00A56CA3" w:rsidRDefault="00A56CA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4190771" w14:textId="77777777" w:rsidR="00A56CA3" w:rsidRDefault="00A56CA3">
      <w:pPr>
        <w:jc w:val="both"/>
        <w:rPr>
          <w:rFonts w:ascii="Marianne" w:hAnsi="Marianne" w:cs="Arial"/>
          <w:i/>
          <w:iCs/>
        </w:rPr>
      </w:pPr>
    </w:p>
    <w:p w14:paraId="3F3F3FE2" w14:textId="77777777" w:rsidR="00A56CA3" w:rsidRDefault="00A56CA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882A607" w14:textId="77777777" w:rsidR="00A56CA3" w:rsidRDefault="00A56CA3">
      <w:pPr>
        <w:jc w:val="both"/>
        <w:rPr>
          <w:rFonts w:ascii="Marianne" w:hAnsi="Marianne" w:cs="Arial"/>
          <w:i/>
          <w:sz w:val="18"/>
          <w:szCs w:val="18"/>
        </w:rPr>
      </w:pPr>
    </w:p>
    <w:p w14:paraId="47284E15" w14:textId="77777777" w:rsidR="00A56CA3" w:rsidRDefault="00A56CA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64F60" w14:paraId="228DA80F" w14:textId="77777777">
        <w:tc>
          <w:tcPr>
            <w:tcW w:w="9710" w:type="dxa"/>
            <w:shd w:val="clear" w:color="auto" w:fill="465F9D"/>
          </w:tcPr>
          <w:p w14:paraId="70485910" w14:textId="77777777" w:rsidR="00A56CA3" w:rsidRDefault="00A56CA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F751AFF" w14:textId="77777777" w:rsidR="00A56CA3" w:rsidRDefault="00A56CA3">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3A99706B" w14:textId="77777777" w:rsidR="00A56CA3" w:rsidRDefault="00A56CA3">
      <w:pPr>
        <w:rPr>
          <w:rFonts w:ascii="Marianne" w:hAnsi="Marianne" w:cs="Arial"/>
          <w:b/>
          <w:bCs/>
        </w:rPr>
      </w:pPr>
    </w:p>
    <w:p w14:paraId="6FA24DDD" w14:textId="77777777" w:rsidR="007D1CED" w:rsidRPr="00576F0A" w:rsidRDefault="007D1CED" w:rsidP="007D1CED">
      <w:pPr>
        <w:pStyle w:val="En-tte"/>
        <w:rPr>
          <w:rFonts w:ascii="Arial" w:hAnsi="Arial" w:cs="Arial"/>
          <w:b/>
          <w:sz w:val="28"/>
          <w:szCs w:val="28"/>
        </w:rPr>
      </w:pPr>
      <w:r w:rsidRPr="00576F0A">
        <w:rPr>
          <w:rFonts w:ascii="Arial" w:hAnsi="Arial" w:cs="Arial"/>
          <w:b/>
          <w:sz w:val="28"/>
          <w:szCs w:val="28"/>
        </w:rPr>
        <w:t>Délégation Alsace</w:t>
      </w:r>
    </w:p>
    <w:p w14:paraId="40921B3C" w14:textId="77777777" w:rsidR="007D1CED" w:rsidRPr="00576F0A" w:rsidRDefault="007D1CED" w:rsidP="007D1CED">
      <w:pPr>
        <w:pStyle w:val="En-tte"/>
        <w:rPr>
          <w:rFonts w:ascii="Arial" w:hAnsi="Arial" w:cs="Arial"/>
          <w:b/>
          <w:sz w:val="28"/>
          <w:szCs w:val="28"/>
        </w:rPr>
      </w:pPr>
      <w:r w:rsidRPr="00576F0A">
        <w:rPr>
          <w:rFonts w:ascii="Arial" w:hAnsi="Arial" w:cs="Arial"/>
          <w:b/>
          <w:sz w:val="28"/>
          <w:szCs w:val="28"/>
        </w:rPr>
        <w:t xml:space="preserve">23, rue du </w:t>
      </w:r>
      <w:proofErr w:type="spellStart"/>
      <w:r w:rsidRPr="00576F0A">
        <w:rPr>
          <w:rFonts w:ascii="Arial" w:hAnsi="Arial" w:cs="Arial"/>
          <w:b/>
          <w:sz w:val="28"/>
          <w:szCs w:val="28"/>
        </w:rPr>
        <w:t>Loess</w:t>
      </w:r>
      <w:proofErr w:type="spellEnd"/>
      <w:r w:rsidRPr="00576F0A">
        <w:rPr>
          <w:rFonts w:ascii="Arial" w:hAnsi="Arial" w:cs="Arial"/>
          <w:b/>
          <w:sz w:val="28"/>
          <w:szCs w:val="28"/>
        </w:rPr>
        <w:t xml:space="preserve"> – BP 20</w:t>
      </w:r>
    </w:p>
    <w:p w14:paraId="402BA1B1" w14:textId="77777777" w:rsidR="007D1CED" w:rsidRPr="00576F0A" w:rsidRDefault="007D1CED" w:rsidP="007D1CED">
      <w:pPr>
        <w:pStyle w:val="En-tte"/>
        <w:rPr>
          <w:rFonts w:ascii="Arial" w:hAnsi="Arial" w:cs="Arial"/>
          <w:b/>
          <w:sz w:val="28"/>
          <w:szCs w:val="28"/>
        </w:rPr>
      </w:pPr>
      <w:r w:rsidRPr="00576F0A">
        <w:rPr>
          <w:rFonts w:ascii="Arial" w:hAnsi="Arial" w:cs="Arial"/>
          <w:b/>
          <w:sz w:val="28"/>
          <w:szCs w:val="28"/>
        </w:rPr>
        <w:t>67037 STRASBOURG Cedex 02</w:t>
      </w:r>
    </w:p>
    <w:p w14:paraId="41AD0103" w14:textId="77777777" w:rsidR="00A56CA3" w:rsidRDefault="00A56CA3">
      <w:pPr>
        <w:rPr>
          <w:rFonts w:ascii="Marianne" w:hAnsi="Marianne" w:cs="Arial"/>
          <w:b/>
          <w:bCs/>
        </w:rPr>
      </w:pPr>
    </w:p>
    <w:p w14:paraId="250C9CD2" w14:textId="77777777" w:rsidR="00A56CA3" w:rsidRDefault="00A56CA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4F60" w14:paraId="52AA4BE0" w14:textId="77777777">
        <w:tc>
          <w:tcPr>
            <w:tcW w:w="9852" w:type="dxa"/>
            <w:shd w:val="clear" w:color="auto" w:fill="465F9D"/>
          </w:tcPr>
          <w:p w14:paraId="6FE8D7C3" w14:textId="77777777" w:rsidR="00A56CA3" w:rsidRDefault="00A56CA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A2DA9E9" w14:textId="77777777" w:rsidR="00A56CA3" w:rsidRDefault="00A56CA3">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 xml:space="preserve">Union européenne ou au Bulletin officiel des annonces de marchés publics, la simple indication de la référence à cet </w:t>
      </w:r>
      <w:r>
        <w:rPr>
          <w:rFonts w:ascii="Marianne" w:hAnsi="Marianne" w:cs="Arial"/>
          <w:bCs/>
          <w:i/>
          <w:iCs/>
          <w:sz w:val="16"/>
          <w:szCs w:val="16"/>
        </w:rPr>
        <w:lastRenderedPageBreak/>
        <w:t>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74DC522B" w14:textId="77777777" w:rsidR="00A56CA3" w:rsidRDefault="00A56CA3">
      <w:pPr>
        <w:pStyle w:val="fcase1ertab"/>
        <w:tabs>
          <w:tab w:val="clear" w:pos="426"/>
          <w:tab w:val="left" w:pos="0"/>
        </w:tabs>
        <w:spacing w:before="120"/>
        <w:ind w:left="0" w:firstLine="0"/>
        <w:rPr>
          <w:rFonts w:ascii="Marianne" w:hAnsi="Marianne" w:cs="Arial"/>
          <w:i/>
          <w:sz w:val="16"/>
          <w:szCs w:val="16"/>
        </w:rPr>
      </w:pPr>
    </w:p>
    <w:p w14:paraId="27B24C30" w14:textId="47BF018D" w:rsidR="00A56CA3" w:rsidRDefault="00346E65">
      <w:pPr>
        <w:pStyle w:val="fcase1ertab"/>
        <w:tabs>
          <w:tab w:val="clear" w:pos="426"/>
          <w:tab w:val="left" w:pos="0"/>
        </w:tabs>
        <w:spacing w:before="120"/>
        <w:ind w:left="0" w:firstLine="0"/>
        <w:rPr>
          <w:rFonts w:ascii="Arial Narrow" w:hAnsi="Arial Narrow" w:cs="Arial"/>
          <w:b/>
          <w:sz w:val="24"/>
          <w:szCs w:val="22"/>
        </w:rPr>
      </w:pPr>
      <w:r w:rsidRPr="00346E65">
        <w:rPr>
          <w:rFonts w:ascii="Arial Narrow" w:hAnsi="Arial Narrow" w:cs="Arial"/>
          <w:b/>
          <w:sz w:val="24"/>
          <w:szCs w:val="22"/>
        </w:rPr>
        <w:t>Travaux de réaménagement du Hall de l’IBMC</w:t>
      </w:r>
    </w:p>
    <w:p w14:paraId="425C7E67" w14:textId="77777777" w:rsidR="00346E65" w:rsidRDefault="00346E65">
      <w:pPr>
        <w:pStyle w:val="fcase1ertab"/>
        <w:tabs>
          <w:tab w:val="clear" w:pos="426"/>
          <w:tab w:val="left" w:pos="0"/>
        </w:tabs>
        <w:spacing w:before="120"/>
        <w:ind w:left="0" w:firstLine="0"/>
        <w:rPr>
          <w:rFonts w:ascii="Arial Narrow" w:hAnsi="Arial Narrow" w:cs="Arial"/>
          <w:b/>
          <w:sz w:val="24"/>
          <w:szCs w:val="22"/>
        </w:rPr>
      </w:pPr>
    </w:p>
    <w:p w14:paraId="0AA1E221" w14:textId="77777777" w:rsidR="00346E65" w:rsidRDefault="00346E65">
      <w:pPr>
        <w:pStyle w:val="fcase1ertab"/>
        <w:tabs>
          <w:tab w:val="clear" w:pos="426"/>
          <w:tab w:val="left" w:pos="0"/>
        </w:tabs>
        <w:spacing w:before="120"/>
        <w:ind w:left="0" w:firstLine="0"/>
        <w:rPr>
          <w:rFonts w:ascii="Arial Narrow" w:hAnsi="Arial Narrow" w:cs="Arial"/>
          <w:b/>
          <w:sz w:val="24"/>
          <w:szCs w:val="22"/>
        </w:rPr>
      </w:pPr>
    </w:p>
    <w:p w14:paraId="0ADA3FD2" w14:textId="77777777" w:rsidR="00346E65" w:rsidRDefault="00346E65">
      <w:pPr>
        <w:pStyle w:val="fcase1ertab"/>
        <w:tabs>
          <w:tab w:val="clear" w:pos="426"/>
          <w:tab w:val="left" w:pos="0"/>
        </w:tabs>
        <w:spacing w:before="120"/>
        <w:ind w:left="0" w:firstLine="0"/>
        <w:rPr>
          <w:rFonts w:ascii="Marianne" w:hAnsi="Marianne" w:cs="Arial"/>
          <w:i/>
          <w:sz w:val="16"/>
          <w:szCs w:val="16"/>
        </w:rPr>
      </w:pPr>
    </w:p>
    <w:p w14:paraId="7E21A733" w14:textId="77777777" w:rsidR="00A56CA3" w:rsidRDefault="00A56CA3">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4F60" w14:paraId="7972E4CD" w14:textId="77777777">
        <w:tc>
          <w:tcPr>
            <w:tcW w:w="9852" w:type="dxa"/>
            <w:shd w:val="clear" w:color="auto" w:fill="465F9D"/>
          </w:tcPr>
          <w:p w14:paraId="6C184097" w14:textId="77777777" w:rsidR="00A56CA3" w:rsidRDefault="00A56CA3">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7C087BB" w14:textId="77777777" w:rsidR="00A56CA3" w:rsidRDefault="00A56CA3">
      <w:pPr>
        <w:pStyle w:val="Titre9"/>
        <w:numPr>
          <w:ilvl w:val="0"/>
          <w:numId w:val="0"/>
        </w:numPr>
        <w:rPr>
          <w:rFonts w:ascii="Marianne" w:hAnsi="Marianne"/>
          <w:i w:val="0"/>
          <w:sz w:val="20"/>
        </w:rPr>
      </w:pPr>
    </w:p>
    <w:p w14:paraId="4023E321" w14:textId="77777777" w:rsidR="00A56CA3" w:rsidRDefault="00A56CA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BCD4CCB" w14:textId="77777777" w:rsidR="00A56CA3" w:rsidRDefault="00A56CA3">
      <w:pPr>
        <w:pStyle w:val="Titre9"/>
        <w:tabs>
          <w:tab w:val="num" w:pos="0"/>
        </w:tabs>
        <w:ind w:left="0"/>
        <w:jc w:val="both"/>
        <w:rPr>
          <w:rFonts w:ascii="Marianne" w:hAnsi="Marianne"/>
          <w:i w:val="0"/>
          <w:iCs w:val="0"/>
          <w:sz w:val="20"/>
          <w:szCs w:val="20"/>
        </w:rPr>
      </w:pPr>
    </w:p>
    <w:p w14:paraId="4E07DF7D" w14:textId="77777777" w:rsidR="00A56CA3" w:rsidRDefault="00A56CA3">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F158CCA" w14:textId="77777777" w:rsidR="00A56CA3" w:rsidRDefault="00A56CA3">
      <w:pPr>
        <w:jc w:val="both"/>
        <w:rPr>
          <w:rFonts w:ascii="Marianne" w:hAnsi="Marianne" w:cs="Arial"/>
          <w:b/>
          <w:bCs/>
        </w:rPr>
      </w:pPr>
    </w:p>
    <w:p w14:paraId="18C6D4B6" w14:textId="77777777" w:rsidR="00A56CA3" w:rsidRDefault="00A56CA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1EDB0DDB" w14:textId="77777777" w:rsidR="00A56CA3" w:rsidRDefault="00A56CA3">
      <w:pPr>
        <w:rPr>
          <w:rFonts w:ascii="Marianne" w:hAnsi="Marianne"/>
        </w:rPr>
      </w:pPr>
    </w:p>
    <w:p w14:paraId="54AF45D3" w14:textId="77777777" w:rsidR="00A56CA3" w:rsidRDefault="00A56CA3">
      <w:pPr>
        <w:rPr>
          <w:rFonts w:ascii="Marianne" w:hAnsi="Marianne"/>
        </w:rPr>
      </w:pPr>
    </w:p>
    <w:p w14:paraId="6316A37D" w14:textId="77777777" w:rsidR="00A56CA3" w:rsidRDefault="00A56CA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768AEB91" w14:textId="77777777" w:rsidR="00A56CA3" w:rsidRDefault="00A56CA3">
      <w:pPr>
        <w:rPr>
          <w:rFonts w:ascii="Marianne" w:hAnsi="Marianne"/>
        </w:rPr>
      </w:pPr>
    </w:p>
    <w:p w14:paraId="4A7C0EDD" w14:textId="77777777" w:rsidR="00A56CA3" w:rsidRDefault="00A56CA3">
      <w:pPr>
        <w:rPr>
          <w:rFonts w:ascii="Marianne" w:hAnsi="Marianne"/>
        </w:rPr>
      </w:pPr>
    </w:p>
    <w:p w14:paraId="1453116D" w14:textId="77777777" w:rsidR="00A56CA3" w:rsidRDefault="00A56CA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51D02D9B" w14:textId="77777777" w:rsidR="00A56CA3" w:rsidRDefault="00A56CA3">
      <w:pPr>
        <w:rPr>
          <w:rFonts w:ascii="Marianne" w:hAnsi="Marianne"/>
        </w:rPr>
      </w:pPr>
    </w:p>
    <w:p w14:paraId="3A727730" w14:textId="77777777" w:rsidR="00A56CA3" w:rsidRDefault="00A56CA3">
      <w:pPr>
        <w:rPr>
          <w:rFonts w:ascii="Marianne" w:hAnsi="Marianne"/>
        </w:rPr>
      </w:pPr>
    </w:p>
    <w:p w14:paraId="54534B25" w14:textId="77777777" w:rsidR="00A56CA3" w:rsidRDefault="00A56CA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1A76BB10" w14:textId="77777777" w:rsidR="00A56CA3" w:rsidRDefault="00A56CA3">
      <w:pPr>
        <w:rPr>
          <w:rFonts w:ascii="Marianne" w:hAnsi="Marianne"/>
        </w:rPr>
      </w:pPr>
    </w:p>
    <w:p w14:paraId="57F30883" w14:textId="77777777" w:rsidR="00A56CA3" w:rsidRDefault="00A56CA3">
      <w:pPr>
        <w:rPr>
          <w:rFonts w:ascii="Marianne" w:hAnsi="Marianne"/>
        </w:rPr>
      </w:pPr>
    </w:p>
    <w:p w14:paraId="219A702B" w14:textId="77777777" w:rsidR="00A56CA3" w:rsidRDefault="00A56CA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3CCDEEA6" w14:textId="77777777" w:rsidR="00A56CA3" w:rsidRDefault="00A56CA3">
      <w:pPr>
        <w:rPr>
          <w:rFonts w:ascii="Marianne" w:hAnsi="Marianne"/>
        </w:rPr>
      </w:pPr>
    </w:p>
    <w:p w14:paraId="434925A7" w14:textId="77777777" w:rsidR="00A56CA3" w:rsidRDefault="00A56CA3">
      <w:pPr>
        <w:rPr>
          <w:rFonts w:ascii="Marianne" w:hAnsi="Marianne"/>
        </w:rPr>
      </w:pPr>
    </w:p>
    <w:p w14:paraId="68365F37" w14:textId="77777777" w:rsidR="00A56CA3" w:rsidRDefault="00A56CA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08EFC23C" w14:textId="77777777" w:rsidR="00A56CA3" w:rsidRDefault="00A56CA3">
      <w:pPr>
        <w:jc w:val="both"/>
        <w:rPr>
          <w:rFonts w:ascii="Marianne" w:hAnsi="Marianne" w:cs="Arial"/>
          <w:b/>
          <w:bCs/>
        </w:rPr>
      </w:pPr>
    </w:p>
    <w:p w14:paraId="70FB37EF" w14:textId="77777777" w:rsidR="00A56CA3" w:rsidRDefault="00A56CA3">
      <w:pPr>
        <w:jc w:val="both"/>
        <w:rPr>
          <w:rFonts w:ascii="Marianne" w:hAnsi="Marianne" w:cs="Arial"/>
          <w:b/>
          <w:bCs/>
        </w:rPr>
      </w:pPr>
    </w:p>
    <w:p w14:paraId="709DB83E" w14:textId="77777777" w:rsidR="00A56CA3" w:rsidRDefault="00A56CA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DB21C6E" w14:textId="77777777" w:rsidR="00A56CA3" w:rsidRDefault="00A56CA3">
      <w:pPr>
        <w:jc w:val="both"/>
        <w:rPr>
          <w:rFonts w:ascii="Marianne" w:hAnsi="Marianne" w:cs="Arial"/>
        </w:rPr>
      </w:pPr>
    </w:p>
    <w:p w14:paraId="64F9962E" w14:textId="77777777" w:rsidR="00A56CA3" w:rsidRDefault="00A56CA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46E65">
        <w:rPr>
          <w:rFonts w:ascii="Marianne" w:hAnsi="Marianne"/>
        </w:rPr>
      </w:r>
      <w:r w:rsidR="00346E6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5603440B" w14:textId="77777777" w:rsidR="00A56CA3" w:rsidRDefault="00A56CA3">
      <w:pPr>
        <w:ind w:left="567"/>
        <w:jc w:val="both"/>
        <w:rPr>
          <w:rFonts w:ascii="Marianne" w:hAnsi="Marianne" w:cs="Arial"/>
        </w:rPr>
      </w:pPr>
    </w:p>
    <w:p w14:paraId="565631F6" w14:textId="77777777" w:rsidR="00A56CA3" w:rsidRDefault="00A56CA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46E65">
        <w:rPr>
          <w:rFonts w:ascii="Marianne" w:hAnsi="Marianne"/>
        </w:rPr>
      </w:r>
      <w:r w:rsidR="00346E6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3C78DA6" w14:textId="77777777" w:rsidR="00A56CA3" w:rsidRDefault="00A56CA3">
      <w:pPr>
        <w:ind w:left="567"/>
        <w:jc w:val="both"/>
        <w:rPr>
          <w:rFonts w:ascii="Marianne" w:hAnsi="Marianne" w:cs="Arial"/>
          <w:bCs/>
          <w:sz w:val="22"/>
        </w:rPr>
      </w:pPr>
    </w:p>
    <w:p w14:paraId="5991E6A1" w14:textId="77777777" w:rsidR="00A56CA3" w:rsidRDefault="00A56CA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D4999B6" w14:textId="77777777" w:rsidR="00A56CA3" w:rsidRDefault="00A56CA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1B9AB230" w14:textId="77777777" w:rsidR="00A56CA3" w:rsidRDefault="00A56CA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w:t>
      </w:r>
      <w:r>
        <w:rPr>
          <w:rFonts w:ascii="Marianne" w:hAnsi="Marianne"/>
          <w:i/>
          <w:iCs/>
        </w:rPr>
        <w:lastRenderedPageBreak/>
        <w:t xml:space="preserve">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8B29177" w14:textId="77777777" w:rsidR="00A56CA3" w:rsidRDefault="00A56CA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15833449" w14:textId="77777777" w:rsidR="00A56CA3" w:rsidRDefault="00A56CA3">
      <w:pPr>
        <w:spacing w:before="120"/>
        <w:jc w:val="both"/>
        <w:rPr>
          <w:rFonts w:ascii="Marianne" w:hAnsi="Marianne" w:cs="Arial"/>
          <w:sz w:val="22"/>
        </w:rPr>
      </w:pPr>
    </w:p>
    <w:p w14:paraId="657994E2" w14:textId="77777777" w:rsidR="00A56CA3" w:rsidRDefault="00A56CA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64F60" w14:paraId="39B4A259" w14:textId="77777777">
        <w:trPr>
          <w:trHeight w:val="540"/>
          <w:jc w:val="center"/>
        </w:trPr>
        <w:tc>
          <w:tcPr>
            <w:tcW w:w="1986" w:type="dxa"/>
            <w:shd w:val="clear" w:color="auto" w:fill="CCFFFF"/>
            <w:vAlign w:val="center"/>
          </w:tcPr>
          <w:p w14:paraId="04517D12" w14:textId="77777777" w:rsidR="00A56CA3" w:rsidRDefault="00A56CA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537BC48" w14:textId="77777777" w:rsidR="00A56CA3" w:rsidRDefault="00A56CA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63EFE76" w14:textId="77777777" w:rsidR="00A56CA3" w:rsidRDefault="00A56CA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64F60" w14:paraId="5B1CD932" w14:textId="77777777">
        <w:trPr>
          <w:trHeight w:val="2218"/>
          <w:jc w:val="center"/>
        </w:trPr>
        <w:tc>
          <w:tcPr>
            <w:tcW w:w="1986" w:type="dxa"/>
            <w:vMerge w:val="restart"/>
            <w:shd w:val="clear" w:color="auto" w:fill="auto"/>
            <w:vAlign w:val="center"/>
          </w:tcPr>
          <w:p w14:paraId="61C513FC" w14:textId="77777777" w:rsidR="00A56CA3" w:rsidRDefault="00A56CA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09C9AB6" w14:textId="77777777" w:rsidR="00A56CA3" w:rsidRDefault="00A56CA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346E65">
              <w:rPr>
                <w:rFonts w:ascii="Marianne" w:eastAsia="MS Gothic" w:hAnsi="Marianne" w:cs="Arial"/>
              </w:rPr>
            </w:r>
            <w:r w:rsidR="00346E65">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2E83518" w14:textId="77777777" w:rsidR="00A56CA3" w:rsidRDefault="00A56CA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149D905"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178609" w14:textId="77777777" w:rsidR="00A56CA3" w:rsidRDefault="00A56CA3">
            <w:pPr>
              <w:spacing w:beforeLines="40" w:before="96" w:afterLines="40" w:after="96"/>
              <w:ind w:left="170" w:right="170"/>
              <w:jc w:val="both"/>
              <w:rPr>
                <w:rFonts w:ascii="Marianne" w:hAnsi="Marianne" w:cs="Arial"/>
                <w:sz w:val="12"/>
                <w:szCs w:val="16"/>
              </w:rPr>
            </w:pPr>
          </w:p>
          <w:p w14:paraId="367DCC5B" w14:textId="77777777" w:rsidR="00A56CA3" w:rsidRDefault="00A56CA3">
            <w:pPr>
              <w:spacing w:beforeLines="40" w:before="96" w:afterLines="40" w:after="96"/>
              <w:ind w:left="170" w:right="170"/>
              <w:jc w:val="both"/>
              <w:rPr>
                <w:rFonts w:ascii="Marianne" w:hAnsi="Marianne" w:cs="Arial"/>
                <w:sz w:val="12"/>
                <w:szCs w:val="16"/>
              </w:rPr>
            </w:pPr>
          </w:p>
          <w:p w14:paraId="131584AC" w14:textId="77777777" w:rsidR="00A56CA3" w:rsidRDefault="00A56CA3">
            <w:pPr>
              <w:spacing w:beforeLines="40" w:before="96" w:afterLines="40" w:after="96"/>
              <w:ind w:left="170" w:right="170"/>
              <w:jc w:val="both"/>
              <w:rPr>
                <w:rFonts w:ascii="Marianne" w:hAnsi="Marianne" w:cs="Arial"/>
                <w:sz w:val="12"/>
                <w:szCs w:val="16"/>
              </w:rPr>
            </w:pPr>
          </w:p>
          <w:p w14:paraId="3B8F6425"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701B8FC" w14:textId="77777777" w:rsidR="00A56CA3" w:rsidRDefault="00A56CA3">
            <w:pPr>
              <w:spacing w:beforeLines="40" w:before="96" w:afterLines="40" w:after="96"/>
              <w:ind w:right="170"/>
              <w:rPr>
                <w:rFonts w:ascii="Marianne" w:hAnsi="Marianne" w:cs="Arial"/>
                <w:sz w:val="12"/>
                <w:szCs w:val="16"/>
              </w:rPr>
            </w:pPr>
          </w:p>
          <w:p w14:paraId="68225158" w14:textId="77777777" w:rsidR="00A56CA3" w:rsidRDefault="00A56CA3">
            <w:pPr>
              <w:spacing w:beforeLines="40" w:before="96" w:afterLines="40" w:after="96"/>
              <w:ind w:right="170"/>
              <w:rPr>
                <w:rFonts w:ascii="Marianne" w:hAnsi="Marianne" w:cs="Arial"/>
                <w:sz w:val="12"/>
                <w:szCs w:val="16"/>
              </w:rPr>
            </w:pPr>
          </w:p>
          <w:p w14:paraId="079786D9" w14:textId="77777777" w:rsidR="00A56CA3" w:rsidRDefault="00A56CA3">
            <w:pPr>
              <w:spacing w:beforeLines="40" w:before="96" w:afterLines="40" w:after="96"/>
              <w:ind w:right="170"/>
              <w:rPr>
                <w:rFonts w:ascii="Marianne" w:hAnsi="Marianne" w:cs="Arial"/>
                <w:sz w:val="12"/>
                <w:szCs w:val="16"/>
              </w:rPr>
            </w:pPr>
          </w:p>
        </w:tc>
      </w:tr>
      <w:tr w:rsidR="00064F60" w14:paraId="611F0A72" w14:textId="77777777">
        <w:trPr>
          <w:trHeight w:val="3555"/>
          <w:jc w:val="center"/>
        </w:trPr>
        <w:tc>
          <w:tcPr>
            <w:tcW w:w="1986" w:type="dxa"/>
            <w:vMerge/>
            <w:shd w:val="clear" w:color="auto" w:fill="auto"/>
            <w:vAlign w:val="center"/>
          </w:tcPr>
          <w:p w14:paraId="7CC52D00" w14:textId="77777777" w:rsidR="00A56CA3" w:rsidRDefault="00A56CA3">
            <w:pPr>
              <w:spacing w:beforeLines="40" w:before="96" w:afterLines="40" w:after="96"/>
              <w:rPr>
                <w:rFonts w:ascii="Marianne" w:hAnsi="Marianne" w:cs="Arial"/>
              </w:rPr>
            </w:pPr>
          </w:p>
        </w:tc>
        <w:tc>
          <w:tcPr>
            <w:tcW w:w="2551" w:type="dxa"/>
            <w:shd w:val="clear" w:color="auto" w:fill="auto"/>
            <w:vAlign w:val="center"/>
          </w:tcPr>
          <w:p w14:paraId="335C5109" w14:textId="77777777" w:rsidR="00A56CA3" w:rsidRDefault="00A56CA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346E65">
              <w:rPr>
                <w:rFonts w:ascii="Marianne" w:eastAsia="MS Gothic" w:hAnsi="Marianne" w:cs="Arial"/>
              </w:rPr>
            </w:r>
            <w:r w:rsidR="00346E6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79D9FCE" w14:textId="77777777" w:rsidR="00A56CA3" w:rsidRDefault="00A56CA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508A45C"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964771" w14:textId="77777777" w:rsidR="00A56CA3" w:rsidRDefault="00A56CA3">
            <w:pPr>
              <w:spacing w:beforeLines="40" w:before="96" w:afterLines="40" w:after="96"/>
              <w:ind w:left="170" w:right="170"/>
              <w:jc w:val="both"/>
              <w:rPr>
                <w:rFonts w:ascii="Marianne" w:hAnsi="Marianne" w:cs="Arial"/>
                <w:sz w:val="12"/>
                <w:szCs w:val="16"/>
              </w:rPr>
            </w:pPr>
          </w:p>
          <w:p w14:paraId="0B3FBB28" w14:textId="77777777" w:rsidR="00A56CA3" w:rsidRDefault="00A56CA3">
            <w:pPr>
              <w:spacing w:beforeLines="40" w:before="96" w:afterLines="40" w:after="96"/>
              <w:ind w:left="170" w:right="170"/>
              <w:jc w:val="both"/>
              <w:rPr>
                <w:rFonts w:ascii="Marianne" w:hAnsi="Marianne" w:cs="Arial"/>
                <w:sz w:val="12"/>
                <w:szCs w:val="16"/>
              </w:rPr>
            </w:pPr>
          </w:p>
          <w:p w14:paraId="26FB9FBC" w14:textId="77777777" w:rsidR="00A56CA3" w:rsidRDefault="00A56CA3">
            <w:pPr>
              <w:spacing w:beforeLines="40" w:before="96" w:afterLines="40" w:after="96"/>
              <w:ind w:left="170" w:right="170"/>
              <w:jc w:val="both"/>
              <w:rPr>
                <w:rFonts w:ascii="Marianne" w:hAnsi="Marianne" w:cs="Arial"/>
                <w:sz w:val="12"/>
                <w:szCs w:val="16"/>
              </w:rPr>
            </w:pPr>
          </w:p>
          <w:p w14:paraId="1E2BBD99"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F15694E" w14:textId="77777777" w:rsidR="00A56CA3" w:rsidRDefault="00A56CA3">
            <w:pPr>
              <w:spacing w:beforeLines="40" w:before="96" w:afterLines="40" w:after="96"/>
              <w:ind w:right="170"/>
              <w:rPr>
                <w:rFonts w:ascii="Marianne" w:hAnsi="Marianne" w:cs="Arial"/>
                <w:sz w:val="12"/>
                <w:szCs w:val="16"/>
              </w:rPr>
            </w:pPr>
          </w:p>
          <w:p w14:paraId="43759D31" w14:textId="77777777" w:rsidR="00A56CA3" w:rsidRDefault="00A56CA3">
            <w:pPr>
              <w:spacing w:beforeLines="40" w:before="96" w:afterLines="40" w:after="96"/>
              <w:ind w:right="170"/>
              <w:rPr>
                <w:rFonts w:ascii="Marianne" w:hAnsi="Marianne" w:cs="Arial"/>
                <w:sz w:val="12"/>
                <w:szCs w:val="16"/>
              </w:rPr>
            </w:pPr>
          </w:p>
          <w:p w14:paraId="121C4210" w14:textId="77777777" w:rsidR="00A56CA3" w:rsidRDefault="00A56CA3">
            <w:pPr>
              <w:spacing w:beforeLines="40" w:before="96" w:afterLines="40" w:after="96"/>
              <w:ind w:right="170"/>
              <w:rPr>
                <w:rFonts w:ascii="Marianne" w:hAnsi="Marianne" w:cs="Arial"/>
                <w:sz w:val="12"/>
                <w:szCs w:val="16"/>
              </w:rPr>
            </w:pPr>
          </w:p>
        </w:tc>
      </w:tr>
      <w:tr w:rsidR="00064F60" w14:paraId="179F898A" w14:textId="77777777">
        <w:trPr>
          <w:trHeight w:val="4455"/>
          <w:jc w:val="center"/>
        </w:trPr>
        <w:tc>
          <w:tcPr>
            <w:tcW w:w="1986" w:type="dxa"/>
            <w:vMerge/>
            <w:shd w:val="clear" w:color="auto" w:fill="auto"/>
            <w:vAlign w:val="center"/>
          </w:tcPr>
          <w:p w14:paraId="7EE09ED0" w14:textId="77777777" w:rsidR="00A56CA3" w:rsidRDefault="00A56CA3">
            <w:pPr>
              <w:spacing w:beforeLines="40" w:before="96" w:afterLines="40" w:after="96"/>
              <w:rPr>
                <w:rFonts w:ascii="Marianne" w:hAnsi="Marianne" w:cs="Arial"/>
              </w:rPr>
            </w:pPr>
          </w:p>
        </w:tc>
        <w:tc>
          <w:tcPr>
            <w:tcW w:w="2551" w:type="dxa"/>
            <w:shd w:val="clear" w:color="auto" w:fill="auto"/>
            <w:vAlign w:val="center"/>
          </w:tcPr>
          <w:p w14:paraId="0A3984E1" w14:textId="77777777" w:rsidR="00A56CA3" w:rsidRDefault="00A56CA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346E65">
              <w:rPr>
                <w:rFonts w:ascii="Marianne" w:eastAsia="MS Gothic" w:hAnsi="Marianne" w:cs="Arial"/>
              </w:rPr>
            </w:r>
            <w:r w:rsidR="00346E6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5BAB7431" w14:textId="77777777" w:rsidR="00A56CA3" w:rsidRDefault="00A56CA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B956E71" w14:textId="77777777" w:rsidR="00A56CA3" w:rsidRDefault="00A56CA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EBABB72" w14:textId="77777777" w:rsidR="00A56CA3" w:rsidRDefault="00A56CA3">
            <w:pPr>
              <w:spacing w:beforeLines="40" w:before="96" w:afterLines="40" w:after="96"/>
              <w:ind w:left="170" w:right="170"/>
              <w:jc w:val="both"/>
              <w:rPr>
                <w:rFonts w:ascii="Marianne" w:hAnsi="Marianne" w:cs="Arial"/>
                <w:sz w:val="12"/>
                <w:szCs w:val="16"/>
              </w:rPr>
            </w:pPr>
          </w:p>
          <w:p w14:paraId="2CB5C873" w14:textId="77777777" w:rsidR="00A56CA3" w:rsidRDefault="00A56CA3">
            <w:pPr>
              <w:spacing w:beforeLines="40" w:before="96" w:afterLines="40" w:after="96"/>
              <w:ind w:left="170" w:right="170"/>
              <w:jc w:val="both"/>
              <w:rPr>
                <w:rFonts w:ascii="Marianne" w:hAnsi="Marianne" w:cs="Arial"/>
                <w:sz w:val="12"/>
                <w:szCs w:val="16"/>
              </w:rPr>
            </w:pPr>
          </w:p>
          <w:p w14:paraId="54D7BAEB" w14:textId="77777777" w:rsidR="00A56CA3" w:rsidRDefault="00A56CA3">
            <w:pPr>
              <w:spacing w:beforeLines="40" w:before="96" w:afterLines="40" w:after="96"/>
              <w:ind w:left="170" w:right="170"/>
              <w:jc w:val="both"/>
              <w:rPr>
                <w:rFonts w:ascii="Marianne" w:hAnsi="Marianne" w:cs="Arial"/>
                <w:sz w:val="12"/>
                <w:szCs w:val="16"/>
              </w:rPr>
            </w:pPr>
          </w:p>
          <w:p w14:paraId="732AACB9" w14:textId="77777777" w:rsidR="00A56CA3" w:rsidRDefault="00A56CA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312FDD" w14:textId="77777777" w:rsidR="00A56CA3" w:rsidRDefault="00A56CA3">
            <w:pPr>
              <w:spacing w:beforeLines="40" w:before="96" w:afterLines="40" w:after="96"/>
              <w:ind w:right="170"/>
              <w:rPr>
                <w:rFonts w:ascii="Marianne" w:hAnsi="Marianne" w:cs="Arial"/>
                <w:sz w:val="12"/>
                <w:szCs w:val="16"/>
              </w:rPr>
            </w:pPr>
          </w:p>
          <w:p w14:paraId="45061876" w14:textId="77777777" w:rsidR="00A56CA3" w:rsidRDefault="00A56CA3">
            <w:pPr>
              <w:spacing w:beforeLines="40" w:before="96" w:afterLines="40" w:after="96"/>
              <w:ind w:right="170"/>
              <w:rPr>
                <w:rFonts w:ascii="Marianne" w:hAnsi="Marianne" w:cs="Arial"/>
                <w:sz w:val="12"/>
                <w:szCs w:val="16"/>
              </w:rPr>
            </w:pPr>
          </w:p>
          <w:p w14:paraId="15E54548" w14:textId="77777777" w:rsidR="00A56CA3" w:rsidRDefault="00A56CA3">
            <w:pPr>
              <w:spacing w:beforeLines="40" w:before="96" w:afterLines="40" w:after="96"/>
              <w:ind w:right="170"/>
              <w:rPr>
                <w:rFonts w:ascii="Marianne" w:hAnsi="Marianne" w:cs="Arial"/>
                <w:sz w:val="12"/>
                <w:szCs w:val="16"/>
              </w:rPr>
            </w:pPr>
          </w:p>
        </w:tc>
      </w:tr>
      <w:tr w:rsidR="00064F60" w14:paraId="4F09D1A6" w14:textId="77777777">
        <w:trPr>
          <w:trHeight w:val="1785"/>
          <w:jc w:val="center"/>
        </w:trPr>
        <w:tc>
          <w:tcPr>
            <w:tcW w:w="1986" w:type="dxa"/>
            <w:shd w:val="clear" w:color="auto" w:fill="auto"/>
            <w:vAlign w:val="center"/>
          </w:tcPr>
          <w:p w14:paraId="5E6C3751" w14:textId="77777777" w:rsidR="00A56CA3" w:rsidRDefault="00A56CA3">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78930380" w14:textId="77777777" w:rsidR="00A56CA3" w:rsidRDefault="00A56CA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346E65">
              <w:rPr>
                <w:rFonts w:ascii="Marianne" w:hAnsi="Marianne" w:cs="Arial"/>
              </w:rPr>
            </w:r>
            <w:r w:rsidR="00346E65">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3AFA46FA" w14:textId="77777777" w:rsidR="00A56CA3" w:rsidRDefault="00A56CA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E81B9DE"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1C43358" w14:textId="77777777" w:rsidR="00A56CA3" w:rsidRDefault="00A56CA3">
            <w:pPr>
              <w:spacing w:beforeLines="40" w:before="96" w:afterLines="40" w:after="96"/>
              <w:ind w:left="170" w:right="170"/>
              <w:jc w:val="both"/>
              <w:rPr>
                <w:rFonts w:ascii="Marianne" w:hAnsi="Marianne" w:cs="Arial"/>
                <w:sz w:val="12"/>
                <w:szCs w:val="16"/>
              </w:rPr>
            </w:pPr>
          </w:p>
          <w:p w14:paraId="1EF28B91" w14:textId="77777777" w:rsidR="00A56CA3" w:rsidRDefault="00A56CA3">
            <w:pPr>
              <w:spacing w:beforeLines="40" w:before="96" w:afterLines="40" w:after="96"/>
              <w:ind w:left="170" w:right="170"/>
              <w:jc w:val="both"/>
              <w:rPr>
                <w:rFonts w:ascii="Marianne" w:hAnsi="Marianne" w:cs="Arial"/>
                <w:sz w:val="12"/>
                <w:szCs w:val="16"/>
              </w:rPr>
            </w:pPr>
          </w:p>
          <w:p w14:paraId="59E0EFEC" w14:textId="77777777" w:rsidR="00A56CA3" w:rsidRDefault="00A56CA3">
            <w:pPr>
              <w:spacing w:beforeLines="40" w:before="96" w:afterLines="40" w:after="96"/>
              <w:ind w:left="170" w:right="170"/>
              <w:jc w:val="both"/>
              <w:rPr>
                <w:rFonts w:ascii="Marianne" w:hAnsi="Marianne" w:cs="Arial"/>
                <w:sz w:val="12"/>
                <w:szCs w:val="16"/>
              </w:rPr>
            </w:pPr>
          </w:p>
          <w:p w14:paraId="25611E0F"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9CAD974" w14:textId="77777777" w:rsidR="00A56CA3" w:rsidRDefault="00A56CA3">
            <w:pPr>
              <w:spacing w:beforeLines="40" w:before="96" w:afterLines="40" w:after="96"/>
              <w:ind w:right="170"/>
              <w:rPr>
                <w:rFonts w:ascii="Marianne" w:hAnsi="Marianne" w:cs="Arial"/>
                <w:sz w:val="12"/>
                <w:szCs w:val="16"/>
              </w:rPr>
            </w:pPr>
          </w:p>
          <w:p w14:paraId="1604ECDE" w14:textId="77777777" w:rsidR="00A56CA3" w:rsidRDefault="00A56CA3">
            <w:pPr>
              <w:spacing w:beforeLines="40" w:before="96" w:afterLines="40" w:after="96"/>
              <w:ind w:right="170"/>
              <w:rPr>
                <w:rFonts w:ascii="Marianne" w:hAnsi="Marianne" w:cs="Arial"/>
                <w:sz w:val="12"/>
                <w:szCs w:val="16"/>
              </w:rPr>
            </w:pPr>
          </w:p>
          <w:p w14:paraId="55FFBD31" w14:textId="77777777" w:rsidR="00A56CA3" w:rsidRDefault="00A56CA3">
            <w:pPr>
              <w:spacing w:beforeLines="40" w:before="96" w:afterLines="40" w:after="96"/>
              <w:ind w:right="170"/>
              <w:rPr>
                <w:rFonts w:ascii="Marianne" w:hAnsi="Marianne" w:cs="Arial"/>
                <w:sz w:val="12"/>
                <w:szCs w:val="16"/>
              </w:rPr>
            </w:pPr>
          </w:p>
        </w:tc>
      </w:tr>
      <w:tr w:rsidR="00064F60" w14:paraId="65CB1867" w14:textId="77777777">
        <w:trPr>
          <w:trHeight w:val="3615"/>
          <w:jc w:val="center"/>
        </w:trPr>
        <w:tc>
          <w:tcPr>
            <w:tcW w:w="1986" w:type="dxa"/>
            <w:shd w:val="clear" w:color="auto" w:fill="auto"/>
            <w:vAlign w:val="center"/>
          </w:tcPr>
          <w:p w14:paraId="46BCA6C5" w14:textId="77777777" w:rsidR="00A56CA3" w:rsidRDefault="00A56CA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4E56A8C2" w14:textId="77777777" w:rsidR="00A56CA3" w:rsidRDefault="00A56CA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346E65">
              <w:rPr>
                <w:rFonts w:ascii="Marianne" w:eastAsia="MS Gothic" w:hAnsi="Marianne" w:cs="Arial"/>
              </w:rPr>
            </w:r>
            <w:r w:rsidR="00346E6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D950878" w14:textId="77777777" w:rsidR="00A56CA3" w:rsidRDefault="00A56CA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972D650"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5947223" w14:textId="77777777" w:rsidR="00A56CA3" w:rsidRDefault="00A56CA3">
            <w:pPr>
              <w:spacing w:beforeLines="40" w:before="96" w:afterLines="40" w:after="96"/>
              <w:ind w:left="170" w:right="170"/>
              <w:jc w:val="both"/>
              <w:rPr>
                <w:rFonts w:ascii="Marianne" w:hAnsi="Marianne" w:cs="Arial"/>
                <w:sz w:val="12"/>
                <w:szCs w:val="16"/>
              </w:rPr>
            </w:pPr>
          </w:p>
          <w:p w14:paraId="7AEB6F98" w14:textId="77777777" w:rsidR="00A56CA3" w:rsidRDefault="00A56CA3">
            <w:pPr>
              <w:spacing w:beforeLines="40" w:before="96" w:afterLines="40" w:after="96"/>
              <w:ind w:left="170" w:right="170"/>
              <w:jc w:val="both"/>
              <w:rPr>
                <w:rFonts w:ascii="Marianne" w:hAnsi="Marianne" w:cs="Arial"/>
                <w:sz w:val="12"/>
                <w:szCs w:val="16"/>
              </w:rPr>
            </w:pPr>
          </w:p>
          <w:p w14:paraId="352513FA" w14:textId="77777777" w:rsidR="00A56CA3" w:rsidRDefault="00A56CA3">
            <w:pPr>
              <w:spacing w:beforeLines="40" w:before="96" w:afterLines="40" w:after="96"/>
              <w:ind w:left="170" w:right="170"/>
              <w:jc w:val="both"/>
              <w:rPr>
                <w:rFonts w:ascii="Marianne" w:hAnsi="Marianne" w:cs="Arial"/>
                <w:sz w:val="12"/>
                <w:szCs w:val="16"/>
              </w:rPr>
            </w:pPr>
          </w:p>
          <w:p w14:paraId="6A7C3E1A" w14:textId="77777777" w:rsidR="00A56CA3" w:rsidRDefault="00A56CA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6754F2" w14:textId="77777777" w:rsidR="00A56CA3" w:rsidRDefault="00A56CA3">
            <w:pPr>
              <w:spacing w:beforeLines="40" w:before="96" w:afterLines="40" w:after="96"/>
              <w:ind w:right="170"/>
              <w:rPr>
                <w:rFonts w:ascii="Marianne" w:hAnsi="Marianne" w:cs="Arial"/>
                <w:sz w:val="12"/>
                <w:szCs w:val="16"/>
              </w:rPr>
            </w:pPr>
          </w:p>
          <w:p w14:paraId="0632982B" w14:textId="77777777" w:rsidR="00A56CA3" w:rsidRDefault="00A56CA3">
            <w:pPr>
              <w:spacing w:beforeLines="40" w:before="96" w:afterLines="40" w:after="96"/>
              <w:ind w:right="170"/>
              <w:rPr>
                <w:rFonts w:ascii="Marianne" w:hAnsi="Marianne" w:cs="Arial"/>
                <w:sz w:val="12"/>
                <w:szCs w:val="16"/>
              </w:rPr>
            </w:pPr>
          </w:p>
          <w:p w14:paraId="5E044B56" w14:textId="77777777" w:rsidR="00A56CA3" w:rsidRDefault="00A56CA3">
            <w:pPr>
              <w:spacing w:beforeLines="40" w:before="96" w:afterLines="40" w:after="96"/>
              <w:ind w:right="170"/>
              <w:rPr>
                <w:rFonts w:ascii="Marianne" w:hAnsi="Marianne" w:cs="Arial"/>
                <w:sz w:val="12"/>
                <w:szCs w:val="16"/>
              </w:rPr>
            </w:pPr>
          </w:p>
        </w:tc>
      </w:tr>
    </w:tbl>
    <w:p w14:paraId="3B74126B" w14:textId="77777777" w:rsidR="00A56CA3" w:rsidRDefault="00A56CA3">
      <w:pPr>
        <w:tabs>
          <w:tab w:val="left" w:pos="-142"/>
          <w:tab w:val="left" w:pos="4111"/>
        </w:tabs>
        <w:rPr>
          <w:rFonts w:ascii="Marianne" w:hAnsi="Marianne" w:cs="Arial"/>
          <w:b/>
          <w:bCs/>
          <w:sz w:val="22"/>
          <w:szCs w:val="22"/>
        </w:rPr>
      </w:pPr>
    </w:p>
    <w:p w14:paraId="6EF35508" w14:textId="77777777" w:rsidR="00A56CA3" w:rsidRDefault="00A56CA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0811FCA9" w14:textId="77777777" w:rsidR="00A56CA3" w:rsidRDefault="00A56CA3">
      <w:pPr>
        <w:keepNext/>
        <w:tabs>
          <w:tab w:val="left" w:pos="-142"/>
          <w:tab w:val="left" w:pos="4111"/>
        </w:tabs>
        <w:jc w:val="both"/>
        <w:rPr>
          <w:rFonts w:ascii="Marianne" w:hAnsi="Marianne" w:cs="Arial"/>
          <w:b/>
          <w:bCs/>
          <w:sz w:val="22"/>
          <w:szCs w:val="22"/>
        </w:rPr>
      </w:pPr>
    </w:p>
    <w:p w14:paraId="35169079" w14:textId="77777777" w:rsidR="00A56CA3" w:rsidRDefault="00A56CA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3DB14AD3" w14:textId="77777777" w:rsidR="00A56CA3" w:rsidRDefault="00A56CA3">
      <w:pPr>
        <w:pStyle w:val="En-tte"/>
        <w:tabs>
          <w:tab w:val="clear" w:pos="4536"/>
          <w:tab w:val="clear" w:pos="9072"/>
          <w:tab w:val="left" w:pos="0"/>
          <w:tab w:val="left" w:pos="2160"/>
        </w:tabs>
        <w:jc w:val="both"/>
        <w:rPr>
          <w:rFonts w:ascii="Marianne" w:hAnsi="Marianne" w:cs="Arial"/>
          <w:i/>
          <w:iCs/>
          <w:sz w:val="16"/>
          <w:szCs w:val="16"/>
        </w:rPr>
      </w:pPr>
    </w:p>
    <w:p w14:paraId="55904476"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A9F4B78"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6C1F03F2"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7CE75472"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519F8B3B"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70AD2CF9"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EA344CB" w14:textId="77777777" w:rsidR="00A56CA3" w:rsidRDefault="00A56CA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92EECC"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57DFD3C9"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40CCB164" w14:textId="77777777" w:rsidR="00A56CA3" w:rsidRDefault="00A56CA3">
      <w:pPr>
        <w:pStyle w:val="En-tte"/>
        <w:tabs>
          <w:tab w:val="clear" w:pos="4536"/>
          <w:tab w:val="clear" w:pos="9072"/>
          <w:tab w:val="left" w:pos="2160"/>
        </w:tabs>
        <w:ind w:left="284"/>
        <w:jc w:val="both"/>
        <w:rPr>
          <w:rFonts w:ascii="Marianne" w:hAnsi="Marianne" w:cs="Arial"/>
          <w:iCs/>
          <w:sz w:val="16"/>
          <w:szCs w:val="18"/>
        </w:rPr>
      </w:pPr>
    </w:p>
    <w:p w14:paraId="07BE2E56" w14:textId="77777777" w:rsidR="00A56CA3" w:rsidRDefault="00A56CA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6044706" w14:textId="77777777" w:rsidR="00A56CA3" w:rsidRDefault="00A56CA3">
      <w:pPr>
        <w:pStyle w:val="En-tte"/>
        <w:tabs>
          <w:tab w:val="left" w:pos="2160"/>
        </w:tabs>
        <w:ind w:left="284"/>
        <w:jc w:val="both"/>
        <w:rPr>
          <w:rFonts w:ascii="Marianne" w:hAnsi="Marianne" w:cs="Arial"/>
          <w:iCs/>
          <w:sz w:val="16"/>
          <w:szCs w:val="18"/>
        </w:rPr>
      </w:pPr>
    </w:p>
    <w:p w14:paraId="0D258A59" w14:textId="77777777" w:rsidR="00A56CA3" w:rsidRDefault="00A56CA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743931A6" w14:textId="77777777" w:rsidR="00A56CA3" w:rsidRDefault="00A56CA3">
      <w:pPr>
        <w:pStyle w:val="En-tte"/>
        <w:ind w:left="993"/>
        <w:jc w:val="both"/>
        <w:rPr>
          <w:rFonts w:ascii="Marianne" w:hAnsi="Marianne" w:cs="Arial"/>
          <w:iCs/>
          <w:sz w:val="16"/>
          <w:szCs w:val="18"/>
        </w:rPr>
      </w:pPr>
    </w:p>
    <w:p w14:paraId="5132ABC8" w14:textId="77777777" w:rsidR="00A56CA3" w:rsidRDefault="00A56CA3">
      <w:pPr>
        <w:pStyle w:val="En-tte"/>
        <w:ind w:left="993"/>
        <w:jc w:val="both"/>
        <w:rPr>
          <w:rFonts w:ascii="Marianne" w:hAnsi="Marianne" w:cs="Arial"/>
          <w:iCs/>
          <w:sz w:val="16"/>
          <w:szCs w:val="18"/>
        </w:rPr>
      </w:pPr>
    </w:p>
    <w:p w14:paraId="1FF508E0" w14:textId="77777777" w:rsidR="00A56CA3" w:rsidRDefault="00A56CA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16623E76" w14:textId="77777777" w:rsidR="00A56CA3" w:rsidRDefault="00A56CA3">
      <w:pPr>
        <w:pStyle w:val="En-tte"/>
        <w:tabs>
          <w:tab w:val="left" w:pos="0"/>
          <w:tab w:val="left" w:pos="2160"/>
        </w:tabs>
        <w:ind w:left="993"/>
        <w:jc w:val="both"/>
        <w:rPr>
          <w:rFonts w:ascii="Marianne" w:hAnsi="Marianne" w:cs="Arial"/>
          <w:iCs/>
          <w:sz w:val="16"/>
          <w:szCs w:val="18"/>
        </w:rPr>
      </w:pPr>
    </w:p>
    <w:p w14:paraId="5202FA7A" w14:textId="77777777" w:rsidR="00A56CA3" w:rsidRDefault="00A56CA3">
      <w:pPr>
        <w:pStyle w:val="En-tte"/>
        <w:tabs>
          <w:tab w:val="left" w:pos="0"/>
          <w:tab w:val="left" w:pos="2160"/>
        </w:tabs>
        <w:ind w:left="993"/>
        <w:jc w:val="both"/>
        <w:rPr>
          <w:rFonts w:ascii="Marianne" w:hAnsi="Marianne" w:cs="Arial"/>
          <w:iCs/>
          <w:sz w:val="16"/>
          <w:szCs w:val="18"/>
        </w:rPr>
      </w:pPr>
    </w:p>
    <w:p w14:paraId="574FEA58" w14:textId="77777777" w:rsidR="00A56CA3" w:rsidRDefault="00A56CA3">
      <w:pPr>
        <w:pStyle w:val="En-tte"/>
        <w:tabs>
          <w:tab w:val="left" w:pos="0"/>
          <w:tab w:val="left" w:pos="2160"/>
        </w:tabs>
        <w:ind w:left="993"/>
        <w:jc w:val="both"/>
        <w:rPr>
          <w:rFonts w:ascii="Arial" w:hAnsi="Arial" w:cs="Arial"/>
          <w:iCs/>
          <w:sz w:val="16"/>
          <w:szCs w:val="18"/>
        </w:rPr>
      </w:pPr>
    </w:p>
    <w:p w14:paraId="2FDE0B82" w14:textId="77777777" w:rsidR="00A56CA3" w:rsidRDefault="00A56CA3">
      <w:pPr>
        <w:pStyle w:val="En-tte"/>
        <w:tabs>
          <w:tab w:val="left" w:pos="0"/>
          <w:tab w:val="left" w:pos="2160"/>
        </w:tabs>
        <w:ind w:left="993"/>
        <w:jc w:val="both"/>
        <w:rPr>
          <w:rFonts w:ascii="Arial" w:hAnsi="Arial" w:cs="Arial"/>
          <w:iCs/>
          <w:sz w:val="16"/>
          <w:szCs w:val="18"/>
        </w:rPr>
      </w:pPr>
    </w:p>
    <w:p w14:paraId="746C5663" w14:textId="77777777" w:rsidR="00A56CA3" w:rsidRDefault="00A56CA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7B3AFDD6"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2128EDE9" w14:textId="77777777" w:rsidR="00A56CA3" w:rsidRDefault="00A56CA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46E65">
        <w:rPr>
          <w:rFonts w:ascii="Marianne" w:hAnsi="Marianne"/>
        </w:rPr>
      </w:r>
      <w:r w:rsidR="00346E6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A3BBE2A" w14:textId="77777777" w:rsidR="00A56CA3" w:rsidRDefault="00A56CA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20FB25C7"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5DE518EF" w14:textId="77777777" w:rsidR="00A56CA3" w:rsidRDefault="00A56CA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64F60" w14:paraId="7C315CB0" w14:textId="77777777">
        <w:trPr>
          <w:trHeight w:val="629"/>
        </w:trPr>
        <w:tc>
          <w:tcPr>
            <w:tcW w:w="9747" w:type="dxa"/>
            <w:shd w:val="clear" w:color="auto" w:fill="465F9D"/>
          </w:tcPr>
          <w:p w14:paraId="38FA7A44" w14:textId="77777777" w:rsidR="00A56CA3" w:rsidRDefault="00A56CA3">
            <w:pPr>
              <w:jc w:val="both"/>
              <w:rPr>
                <w:rFonts w:ascii="Marianne" w:hAnsi="Marianne" w:cs="Arial"/>
                <w:b/>
                <w:bCs/>
                <w:color w:val="FFFFFF"/>
                <w:sz w:val="22"/>
                <w:szCs w:val="22"/>
              </w:rPr>
            </w:pPr>
            <w:r>
              <w:rPr>
                <w:rFonts w:ascii="Marianne" w:hAnsi="Marianne" w:cs="Arial"/>
                <w:b/>
                <w:bCs/>
                <w:color w:val="FFFFFF"/>
                <w:sz w:val="22"/>
                <w:szCs w:val="22"/>
              </w:rPr>
              <w:lastRenderedPageBreak/>
              <w:t>E - Renseignements relatifs à l’aptitude à exercer l’activité professionnelle concernée par le contrat</w:t>
            </w:r>
          </w:p>
        </w:tc>
      </w:tr>
    </w:tbl>
    <w:p w14:paraId="0CBDD1EA" w14:textId="77777777" w:rsidR="00A56CA3" w:rsidRDefault="00A56CA3">
      <w:pPr>
        <w:tabs>
          <w:tab w:val="left" w:pos="-142"/>
          <w:tab w:val="left" w:pos="4111"/>
        </w:tabs>
        <w:rPr>
          <w:rFonts w:ascii="Marianne" w:hAnsi="Marianne" w:cs="Arial"/>
          <w:b/>
          <w:bCs/>
          <w:sz w:val="22"/>
          <w:szCs w:val="22"/>
        </w:rPr>
      </w:pPr>
    </w:p>
    <w:p w14:paraId="692AA8CA" w14:textId="77777777" w:rsidR="00A56CA3" w:rsidRDefault="00A56CA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49A42B9" w14:textId="77777777" w:rsidR="00A56CA3" w:rsidRDefault="00A56CA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CFE77EA" w14:textId="77777777" w:rsidR="00A56CA3" w:rsidRDefault="00A56CA3">
      <w:pPr>
        <w:rPr>
          <w:rFonts w:ascii="Marianne" w:hAnsi="Marianne" w:cs="Arial"/>
        </w:rPr>
      </w:pPr>
    </w:p>
    <w:p w14:paraId="594B3B80" w14:textId="77777777" w:rsidR="00A56CA3" w:rsidRDefault="00A56CA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36368221" w14:textId="77777777" w:rsidR="00A56CA3" w:rsidRDefault="00A56CA3">
      <w:pPr>
        <w:jc w:val="both"/>
        <w:rPr>
          <w:rFonts w:ascii="Marianne" w:hAnsi="Marianne" w:cs="Arial"/>
          <w:i/>
          <w:sz w:val="18"/>
        </w:rPr>
      </w:pPr>
    </w:p>
    <w:p w14:paraId="642B03A7" w14:textId="77777777" w:rsidR="00A56CA3" w:rsidRDefault="00A56CA3">
      <w:pPr>
        <w:jc w:val="both"/>
        <w:rPr>
          <w:rFonts w:ascii="Marianne" w:hAnsi="Marianne" w:cs="Arial"/>
          <w:i/>
          <w:sz w:val="18"/>
        </w:rPr>
      </w:pPr>
    </w:p>
    <w:p w14:paraId="61380B70" w14:textId="77777777" w:rsidR="00A56CA3" w:rsidRDefault="00A56CA3">
      <w:pPr>
        <w:jc w:val="both"/>
        <w:rPr>
          <w:rFonts w:ascii="Marianne" w:hAnsi="Marianne" w:cs="Arial"/>
          <w:i/>
          <w:sz w:val="18"/>
        </w:rPr>
      </w:pPr>
    </w:p>
    <w:p w14:paraId="3E1BA580" w14:textId="77777777" w:rsidR="00A56CA3" w:rsidRDefault="00A56CA3">
      <w:pPr>
        <w:jc w:val="both"/>
        <w:rPr>
          <w:rFonts w:ascii="Marianne" w:hAnsi="Marianne" w:cs="Arial"/>
          <w:i/>
          <w:sz w:val="18"/>
        </w:rPr>
      </w:pPr>
    </w:p>
    <w:p w14:paraId="45A8E2DC" w14:textId="77777777" w:rsidR="00A56CA3" w:rsidRDefault="00A56CA3">
      <w:pPr>
        <w:jc w:val="both"/>
        <w:rPr>
          <w:rFonts w:ascii="Marianne" w:hAnsi="Marianne" w:cs="Arial"/>
          <w:i/>
          <w:sz w:val="18"/>
        </w:rPr>
      </w:pPr>
    </w:p>
    <w:p w14:paraId="7B13F712" w14:textId="77777777" w:rsidR="00A56CA3" w:rsidRDefault="00A56CA3">
      <w:pPr>
        <w:jc w:val="both"/>
        <w:rPr>
          <w:rFonts w:ascii="Marianne" w:hAnsi="Marianne" w:cs="Arial"/>
          <w:i/>
          <w:sz w:val="18"/>
        </w:rPr>
      </w:pPr>
    </w:p>
    <w:p w14:paraId="47FA75FC" w14:textId="77777777" w:rsidR="00A56CA3" w:rsidRDefault="00A56CA3">
      <w:pPr>
        <w:jc w:val="both"/>
        <w:rPr>
          <w:rFonts w:ascii="Marianne" w:hAnsi="Marianne" w:cs="Arial"/>
          <w:i/>
          <w:sz w:val="18"/>
        </w:rPr>
      </w:pPr>
    </w:p>
    <w:p w14:paraId="6E8D158B" w14:textId="77777777" w:rsidR="00A56CA3" w:rsidRDefault="00A56CA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35805CE6" w14:textId="77777777" w:rsidR="00A56CA3" w:rsidRDefault="00A56CA3">
      <w:pPr>
        <w:jc w:val="both"/>
        <w:rPr>
          <w:rFonts w:ascii="Marianne" w:hAnsi="Marianne" w:cs="Arial"/>
          <w:i/>
          <w:sz w:val="18"/>
        </w:rPr>
      </w:pPr>
    </w:p>
    <w:p w14:paraId="1878B082" w14:textId="77777777" w:rsidR="00A56CA3" w:rsidRDefault="00A56CA3">
      <w:pPr>
        <w:jc w:val="both"/>
        <w:rPr>
          <w:rFonts w:ascii="Marianne" w:hAnsi="Marianne" w:cs="Arial"/>
          <w:i/>
          <w:sz w:val="18"/>
        </w:rPr>
      </w:pPr>
    </w:p>
    <w:p w14:paraId="6918339B" w14:textId="77777777" w:rsidR="00A56CA3" w:rsidRDefault="00A56CA3">
      <w:pPr>
        <w:jc w:val="both"/>
        <w:rPr>
          <w:rFonts w:ascii="Marianne" w:hAnsi="Marianne" w:cs="Arial"/>
          <w:i/>
          <w:sz w:val="18"/>
        </w:rPr>
      </w:pPr>
    </w:p>
    <w:p w14:paraId="6080ACFB" w14:textId="77777777" w:rsidR="00A56CA3" w:rsidRDefault="00A56CA3">
      <w:pPr>
        <w:jc w:val="both"/>
        <w:rPr>
          <w:rFonts w:ascii="Marianne" w:hAnsi="Marianne" w:cs="Arial"/>
          <w:i/>
          <w:sz w:val="18"/>
        </w:rPr>
      </w:pPr>
    </w:p>
    <w:p w14:paraId="4378F3B2" w14:textId="77777777" w:rsidR="00A56CA3" w:rsidRDefault="00A56CA3">
      <w:pPr>
        <w:jc w:val="both"/>
        <w:rPr>
          <w:rFonts w:ascii="Marianne" w:hAnsi="Marianne" w:cs="Arial"/>
          <w:i/>
          <w:sz w:val="18"/>
        </w:rPr>
      </w:pPr>
    </w:p>
    <w:p w14:paraId="1229DDB1" w14:textId="77777777" w:rsidR="00A56CA3" w:rsidRDefault="00A56CA3">
      <w:pPr>
        <w:jc w:val="both"/>
        <w:rPr>
          <w:rFonts w:ascii="Marianne" w:hAnsi="Marianne" w:cs="Arial"/>
          <w:i/>
          <w:sz w:val="18"/>
        </w:rPr>
      </w:pPr>
    </w:p>
    <w:p w14:paraId="6B2A8399" w14:textId="77777777" w:rsidR="00A56CA3" w:rsidRDefault="00A56CA3">
      <w:pPr>
        <w:jc w:val="both"/>
        <w:rPr>
          <w:rFonts w:ascii="Marianne" w:hAnsi="Marianne" w:cs="Arial"/>
          <w:i/>
          <w:sz w:val="18"/>
        </w:rPr>
      </w:pPr>
    </w:p>
    <w:p w14:paraId="59077C8B" w14:textId="77777777" w:rsidR="00A56CA3" w:rsidRDefault="00A56CA3">
      <w:pPr>
        <w:jc w:val="both"/>
        <w:rPr>
          <w:rFonts w:ascii="Marianne" w:hAnsi="Marianne" w:cs="Arial"/>
          <w:i/>
          <w:sz w:val="18"/>
        </w:rPr>
      </w:pPr>
    </w:p>
    <w:p w14:paraId="0F41B2FF" w14:textId="77777777" w:rsidR="00A56CA3" w:rsidRDefault="00A56CA3">
      <w:pPr>
        <w:pStyle w:val="En-tte"/>
        <w:tabs>
          <w:tab w:val="clear" w:pos="4536"/>
          <w:tab w:val="clear" w:pos="9072"/>
          <w:tab w:val="left" w:pos="0"/>
          <w:tab w:val="left" w:pos="2160"/>
        </w:tabs>
        <w:jc w:val="both"/>
        <w:rPr>
          <w:rFonts w:ascii="Marianne" w:hAnsi="Marianne" w:cs="Arial"/>
          <w:i/>
          <w:sz w:val="18"/>
        </w:rPr>
      </w:pPr>
    </w:p>
    <w:p w14:paraId="667C9396" w14:textId="77777777" w:rsidR="00A56CA3" w:rsidRDefault="00A56CA3">
      <w:pPr>
        <w:pStyle w:val="En-tte"/>
        <w:tabs>
          <w:tab w:val="clear" w:pos="4536"/>
          <w:tab w:val="clear" w:pos="9072"/>
          <w:tab w:val="left" w:pos="0"/>
          <w:tab w:val="left" w:pos="2160"/>
        </w:tabs>
        <w:jc w:val="both"/>
        <w:rPr>
          <w:rFonts w:ascii="Marianne" w:hAnsi="Marianne" w:cs="Arial"/>
          <w:b/>
          <w:bCs/>
          <w:sz w:val="22"/>
          <w:szCs w:val="22"/>
        </w:rPr>
      </w:pPr>
    </w:p>
    <w:p w14:paraId="5436CF1D" w14:textId="77777777" w:rsidR="00A56CA3" w:rsidRDefault="00A56CA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5B45B68" w14:textId="77777777" w:rsidR="00A56CA3" w:rsidRDefault="00A56CA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32396C0" w14:textId="77777777" w:rsidR="00A56CA3" w:rsidRDefault="00A56CA3">
      <w:pPr>
        <w:jc w:val="both"/>
        <w:rPr>
          <w:rFonts w:ascii="Marianne" w:hAnsi="Marianne" w:cs="Arial"/>
          <w:sz w:val="18"/>
        </w:rPr>
      </w:pPr>
    </w:p>
    <w:p w14:paraId="075B01CB" w14:textId="77777777" w:rsidR="00A56CA3" w:rsidRDefault="00A56CA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49608B82" w14:textId="77777777" w:rsidR="00A56CA3" w:rsidRDefault="00A56CA3">
      <w:pPr>
        <w:ind w:left="284"/>
        <w:jc w:val="both"/>
        <w:rPr>
          <w:rFonts w:ascii="Marianne" w:hAnsi="Marianne" w:cs="Arial"/>
          <w:sz w:val="16"/>
        </w:rPr>
      </w:pPr>
    </w:p>
    <w:p w14:paraId="17D4E4FE" w14:textId="77777777" w:rsidR="00A56CA3" w:rsidRDefault="00A56CA3">
      <w:pPr>
        <w:ind w:left="284"/>
        <w:jc w:val="both"/>
        <w:rPr>
          <w:rFonts w:ascii="Marianne" w:hAnsi="Marianne" w:cs="Arial"/>
          <w:sz w:val="16"/>
        </w:rPr>
      </w:pPr>
    </w:p>
    <w:p w14:paraId="5D61A89B" w14:textId="77777777" w:rsidR="00A56CA3" w:rsidRDefault="00A56CA3">
      <w:pPr>
        <w:ind w:left="284"/>
        <w:jc w:val="both"/>
        <w:rPr>
          <w:rFonts w:ascii="Marianne" w:hAnsi="Marianne" w:cs="Arial"/>
          <w:sz w:val="16"/>
        </w:rPr>
      </w:pPr>
    </w:p>
    <w:p w14:paraId="068E3554" w14:textId="77777777" w:rsidR="00A56CA3" w:rsidRDefault="00A56CA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A08407" w14:textId="77777777" w:rsidR="00A56CA3" w:rsidRDefault="00A56CA3">
      <w:pPr>
        <w:ind w:left="284"/>
        <w:jc w:val="both"/>
        <w:rPr>
          <w:rFonts w:ascii="Marianne" w:hAnsi="Marianne" w:cs="Arial"/>
          <w:sz w:val="16"/>
        </w:rPr>
      </w:pPr>
    </w:p>
    <w:p w14:paraId="60F5AFF9" w14:textId="77777777" w:rsidR="00A56CA3" w:rsidRDefault="00A56CA3">
      <w:pPr>
        <w:ind w:left="284"/>
        <w:jc w:val="both"/>
        <w:rPr>
          <w:rFonts w:ascii="Marianne" w:hAnsi="Marianne" w:cs="Arial"/>
          <w:sz w:val="16"/>
        </w:rPr>
      </w:pPr>
    </w:p>
    <w:p w14:paraId="4C6CBC79" w14:textId="77777777" w:rsidR="00A56CA3" w:rsidRDefault="00A56CA3">
      <w:pPr>
        <w:ind w:left="284"/>
        <w:jc w:val="both"/>
        <w:rPr>
          <w:rFonts w:ascii="Marianne" w:hAnsi="Marianne" w:cs="Arial"/>
          <w:sz w:val="16"/>
        </w:rPr>
      </w:pPr>
    </w:p>
    <w:p w14:paraId="02873FB5" w14:textId="77777777" w:rsidR="00A56CA3" w:rsidRDefault="00A56CA3">
      <w:pPr>
        <w:ind w:left="284"/>
        <w:jc w:val="both"/>
        <w:rPr>
          <w:rFonts w:ascii="Marianne" w:hAnsi="Marianne" w:cs="Arial"/>
          <w:sz w:val="16"/>
        </w:rPr>
      </w:pPr>
    </w:p>
    <w:p w14:paraId="19A3BCC0" w14:textId="77777777" w:rsidR="00A56CA3" w:rsidRDefault="00A56CA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64F60" w14:paraId="6BDB43B0" w14:textId="77777777">
        <w:trPr>
          <w:trHeight w:val="653"/>
        </w:trPr>
        <w:tc>
          <w:tcPr>
            <w:tcW w:w="9994" w:type="dxa"/>
            <w:shd w:val="clear" w:color="auto" w:fill="465F9D"/>
          </w:tcPr>
          <w:p w14:paraId="398CDBDB" w14:textId="77777777" w:rsidR="00A56CA3" w:rsidRDefault="00A56CA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5C09CB0"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5947FF8D" w14:textId="77777777" w:rsidR="00A56CA3" w:rsidRDefault="00A56CA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A23A87A" w14:textId="77777777" w:rsidR="00A56CA3" w:rsidRDefault="00A56CA3">
      <w:pPr>
        <w:ind w:left="284"/>
        <w:rPr>
          <w:rFonts w:ascii="Marianne" w:hAnsi="Marianne" w:cs="Arial"/>
        </w:rPr>
      </w:pPr>
    </w:p>
    <w:p w14:paraId="05032B83" w14:textId="77777777" w:rsidR="00A56CA3" w:rsidRDefault="00A56CA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A8F63D" w14:textId="77777777" w:rsidR="00A56CA3" w:rsidRDefault="00A56CA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64F60" w14:paraId="7625F90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DFB5E19" w14:textId="77777777" w:rsidR="00A56CA3" w:rsidRDefault="00A56CA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F55BA0D" w14:textId="77777777" w:rsidR="00A56CA3" w:rsidRDefault="00A56CA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6CF5DD0" w14:textId="77777777" w:rsidR="00A56CA3" w:rsidRDefault="00A56CA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C4ECD46" w14:textId="77777777" w:rsidR="00A56CA3" w:rsidRDefault="00A56CA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64F60" w14:paraId="79B4DD48"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9CF7276" w14:textId="77777777" w:rsidR="00A56CA3" w:rsidRDefault="00A56CA3">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666E885" w14:textId="77777777" w:rsidR="00A56CA3" w:rsidRDefault="00A56CA3">
            <w:pPr>
              <w:tabs>
                <w:tab w:val="left" w:pos="864"/>
              </w:tabs>
              <w:snapToGrid w:val="0"/>
              <w:spacing w:before="120" w:after="120"/>
              <w:rPr>
                <w:rFonts w:ascii="Marianne" w:hAnsi="Marianne" w:cs="Arial"/>
                <w:sz w:val="16"/>
                <w:szCs w:val="16"/>
              </w:rPr>
            </w:pPr>
          </w:p>
          <w:p w14:paraId="04F2ED05" w14:textId="77777777" w:rsidR="00A56CA3" w:rsidRDefault="00A56CA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767B7CDB" w14:textId="77777777" w:rsidR="00A56CA3" w:rsidRDefault="00A56CA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A71C58E" w14:textId="77777777" w:rsidR="00A56CA3" w:rsidRDefault="00A56CA3">
            <w:pPr>
              <w:tabs>
                <w:tab w:val="left" w:pos="864"/>
              </w:tabs>
              <w:snapToGrid w:val="0"/>
              <w:spacing w:before="120" w:after="120"/>
              <w:jc w:val="right"/>
              <w:rPr>
                <w:rFonts w:ascii="Marianne" w:hAnsi="Marianne" w:cs="Arial"/>
                <w:sz w:val="16"/>
                <w:szCs w:val="16"/>
              </w:rPr>
            </w:pPr>
          </w:p>
        </w:tc>
      </w:tr>
      <w:tr w:rsidR="00064F60" w14:paraId="6D1A6304" w14:textId="77777777">
        <w:trPr>
          <w:trHeight w:val="737"/>
        </w:trPr>
        <w:tc>
          <w:tcPr>
            <w:tcW w:w="2566" w:type="dxa"/>
            <w:tcBorders>
              <w:left w:val="single" w:sz="8" w:space="0" w:color="000000"/>
              <w:bottom w:val="single" w:sz="8" w:space="0" w:color="000000"/>
            </w:tcBorders>
            <w:shd w:val="clear" w:color="auto" w:fill="auto"/>
          </w:tcPr>
          <w:p w14:paraId="2A9A075F" w14:textId="77777777" w:rsidR="00A56CA3" w:rsidRDefault="00A56CA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721996DC" w14:textId="77777777" w:rsidR="00A56CA3" w:rsidRDefault="00A56CA3">
            <w:pPr>
              <w:tabs>
                <w:tab w:val="left" w:pos="864"/>
              </w:tabs>
              <w:snapToGrid w:val="0"/>
              <w:spacing w:before="120" w:after="120"/>
              <w:rPr>
                <w:rFonts w:ascii="Marianne" w:hAnsi="Marianne" w:cs="Arial"/>
                <w:sz w:val="16"/>
                <w:szCs w:val="16"/>
              </w:rPr>
            </w:pPr>
          </w:p>
          <w:p w14:paraId="5ABD5D79" w14:textId="77777777" w:rsidR="00A56CA3" w:rsidRDefault="00A56CA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2DB7C5FF" w14:textId="77777777" w:rsidR="00A56CA3" w:rsidRDefault="00A56CA3">
            <w:pPr>
              <w:tabs>
                <w:tab w:val="left" w:pos="864"/>
              </w:tabs>
              <w:snapToGrid w:val="0"/>
              <w:spacing w:before="120" w:after="120"/>
              <w:jc w:val="right"/>
              <w:rPr>
                <w:rFonts w:ascii="Marianne" w:hAnsi="Marianne" w:cs="Arial"/>
                <w:sz w:val="16"/>
                <w:szCs w:val="16"/>
              </w:rPr>
            </w:pPr>
          </w:p>
          <w:p w14:paraId="7E3395B5" w14:textId="77777777" w:rsidR="00A56CA3" w:rsidRDefault="00A56CA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C034B4D" w14:textId="77777777" w:rsidR="00A56CA3" w:rsidRDefault="00A56CA3">
            <w:pPr>
              <w:tabs>
                <w:tab w:val="left" w:pos="864"/>
              </w:tabs>
              <w:snapToGrid w:val="0"/>
              <w:spacing w:before="120" w:after="120"/>
              <w:jc w:val="right"/>
              <w:rPr>
                <w:rFonts w:ascii="Marianne" w:hAnsi="Marianne" w:cs="Arial"/>
                <w:sz w:val="16"/>
                <w:szCs w:val="16"/>
              </w:rPr>
            </w:pPr>
          </w:p>
          <w:p w14:paraId="456C76E7" w14:textId="77777777" w:rsidR="00A56CA3" w:rsidRDefault="00A56CA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28558E42" w14:textId="77777777" w:rsidR="00A56CA3" w:rsidRDefault="00A56CA3">
      <w:pPr>
        <w:tabs>
          <w:tab w:val="left" w:pos="864"/>
        </w:tabs>
        <w:jc w:val="both"/>
        <w:rPr>
          <w:rFonts w:ascii="Marianne" w:hAnsi="Marianne" w:cs="Arial"/>
        </w:rPr>
      </w:pPr>
    </w:p>
    <w:p w14:paraId="753F52EA" w14:textId="77777777" w:rsidR="00A56CA3" w:rsidRDefault="00A56CA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195CCC27" w14:textId="77777777" w:rsidR="00A56CA3" w:rsidRDefault="00A56CA3">
      <w:pPr>
        <w:tabs>
          <w:tab w:val="left" w:pos="864"/>
        </w:tabs>
        <w:jc w:val="both"/>
        <w:rPr>
          <w:rFonts w:ascii="Marianne" w:hAnsi="Marianne" w:cs="Arial"/>
        </w:rPr>
      </w:pPr>
    </w:p>
    <w:p w14:paraId="1810B270" w14:textId="77777777" w:rsidR="00A56CA3" w:rsidRDefault="00A56CA3">
      <w:pPr>
        <w:tabs>
          <w:tab w:val="left" w:pos="864"/>
        </w:tabs>
        <w:ind w:left="567"/>
        <w:jc w:val="both"/>
        <w:rPr>
          <w:rFonts w:ascii="Marianne" w:hAnsi="Marianne" w:cs="Arial"/>
        </w:rPr>
      </w:pPr>
      <w:r>
        <w:rPr>
          <w:rFonts w:ascii="Marianne" w:hAnsi="Marianne" w:cs="Arial"/>
        </w:rPr>
        <w:t>……./…………./……</w:t>
      </w:r>
    </w:p>
    <w:p w14:paraId="539A23FD" w14:textId="77777777" w:rsidR="00A56CA3" w:rsidRDefault="00A56CA3">
      <w:pPr>
        <w:tabs>
          <w:tab w:val="left" w:pos="864"/>
        </w:tabs>
        <w:jc w:val="both"/>
        <w:rPr>
          <w:rFonts w:ascii="Marianne" w:hAnsi="Marianne" w:cs="Arial"/>
        </w:rPr>
      </w:pPr>
    </w:p>
    <w:p w14:paraId="5B638EAE" w14:textId="77777777" w:rsidR="00A56CA3" w:rsidRDefault="00A56CA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5658706" w14:textId="77777777" w:rsidR="00A56CA3" w:rsidRDefault="00A56CA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2F9B48A" w14:textId="77777777" w:rsidR="00A56CA3" w:rsidRDefault="00A56CA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08FF749" w14:textId="77777777" w:rsidR="00A56CA3" w:rsidRDefault="00A56CA3">
      <w:pPr>
        <w:tabs>
          <w:tab w:val="left" w:pos="864"/>
        </w:tabs>
        <w:jc w:val="both"/>
        <w:rPr>
          <w:rFonts w:ascii="Marianne" w:hAnsi="Marianne" w:cs="Arial"/>
        </w:rPr>
      </w:pPr>
    </w:p>
    <w:p w14:paraId="5E0E8DC0" w14:textId="77777777" w:rsidR="00A56CA3" w:rsidRDefault="00A56CA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46E65">
        <w:rPr>
          <w:rFonts w:ascii="Marianne" w:hAnsi="Marianne"/>
        </w:rPr>
      </w:r>
      <w:r w:rsidR="00346E6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F60DDAE" w14:textId="77777777" w:rsidR="00A56CA3" w:rsidRDefault="00A56CA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722561BB"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1F233726" w14:textId="77777777" w:rsidR="00A56CA3" w:rsidRDefault="00A56CA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5077C28" w14:textId="77777777" w:rsidR="00A56CA3" w:rsidRDefault="00A56CA3">
      <w:pPr>
        <w:tabs>
          <w:tab w:val="left" w:pos="864"/>
        </w:tabs>
        <w:jc w:val="both"/>
        <w:rPr>
          <w:rFonts w:ascii="Marianne" w:hAnsi="Marianne" w:cs="Arial"/>
        </w:rPr>
      </w:pPr>
    </w:p>
    <w:p w14:paraId="2B32CBB8" w14:textId="77777777" w:rsidR="00A56CA3" w:rsidRDefault="00A56CA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56BE2CBB" w14:textId="77777777" w:rsidR="00A56CA3" w:rsidRDefault="00A56CA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8C6E86F" w14:textId="77777777" w:rsidR="00A56CA3" w:rsidRDefault="00A56CA3">
      <w:pPr>
        <w:rPr>
          <w:rFonts w:ascii="Marianne" w:hAnsi="Marianne" w:cs="Arial"/>
          <w:sz w:val="18"/>
        </w:rPr>
      </w:pPr>
    </w:p>
    <w:p w14:paraId="61CFD6BE" w14:textId="77777777" w:rsidR="00A56CA3" w:rsidRDefault="00A56CA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7D6E30DA" w14:textId="77777777" w:rsidR="00A56CA3" w:rsidRDefault="00A56CA3">
      <w:pPr>
        <w:ind w:left="284"/>
        <w:rPr>
          <w:rFonts w:ascii="Marianne" w:hAnsi="Marianne" w:cs="Arial"/>
          <w:sz w:val="16"/>
        </w:rPr>
      </w:pPr>
    </w:p>
    <w:p w14:paraId="075528BD" w14:textId="77777777" w:rsidR="00A56CA3" w:rsidRDefault="00A56CA3">
      <w:pPr>
        <w:ind w:left="284"/>
        <w:rPr>
          <w:rFonts w:ascii="Marianne" w:hAnsi="Marianne" w:cs="Arial"/>
          <w:sz w:val="16"/>
        </w:rPr>
      </w:pPr>
    </w:p>
    <w:p w14:paraId="690892C7" w14:textId="77777777" w:rsidR="00A56CA3" w:rsidRDefault="00A56CA3">
      <w:pPr>
        <w:ind w:left="284"/>
        <w:rPr>
          <w:rFonts w:ascii="Marianne" w:hAnsi="Marianne" w:cs="Arial"/>
          <w:sz w:val="16"/>
        </w:rPr>
      </w:pPr>
    </w:p>
    <w:p w14:paraId="08F3DE5F" w14:textId="77777777" w:rsidR="00A56CA3" w:rsidRDefault="00A56CA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0EA6A294" w14:textId="77777777" w:rsidR="00A56CA3" w:rsidRDefault="00A56CA3">
      <w:pPr>
        <w:ind w:left="284"/>
        <w:rPr>
          <w:rFonts w:ascii="Marianne" w:hAnsi="Marianne" w:cs="Arial"/>
        </w:rPr>
      </w:pPr>
    </w:p>
    <w:p w14:paraId="29B7C6DB" w14:textId="77777777" w:rsidR="00A56CA3" w:rsidRDefault="00A56CA3">
      <w:pPr>
        <w:ind w:left="284"/>
        <w:rPr>
          <w:rFonts w:ascii="Marianne" w:hAnsi="Marianne" w:cs="Arial"/>
        </w:rPr>
      </w:pPr>
    </w:p>
    <w:p w14:paraId="0A549727" w14:textId="77777777" w:rsidR="00A56CA3" w:rsidRDefault="00A56CA3">
      <w:pPr>
        <w:ind w:left="284"/>
        <w:rPr>
          <w:rFonts w:ascii="Marianne" w:hAnsi="Marianne" w:cs="Arial"/>
        </w:rPr>
      </w:pPr>
    </w:p>
    <w:p w14:paraId="6A37739B" w14:textId="77777777" w:rsidR="00A56CA3" w:rsidRDefault="00A56CA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4F60" w14:paraId="75CC8482" w14:textId="77777777">
        <w:tc>
          <w:tcPr>
            <w:tcW w:w="9852" w:type="dxa"/>
            <w:shd w:val="clear" w:color="auto" w:fill="465F9D"/>
          </w:tcPr>
          <w:p w14:paraId="6C5AE33D" w14:textId="77777777" w:rsidR="00A56CA3" w:rsidRDefault="00A56CA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204580D"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3BB2C90F" w14:textId="77777777" w:rsidR="00A56CA3" w:rsidRDefault="00A56CA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4D81239" w14:textId="77777777" w:rsidR="00A56CA3" w:rsidRDefault="00A56CA3">
      <w:pPr>
        <w:pStyle w:val="En-tte"/>
        <w:tabs>
          <w:tab w:val="clear" w:pos="4536"/>
          <w:tab w:val="clear" w:pos="9072"/>
          <w:tab w:val="left" w:pos="0"/>
          <w:tab w:val="left" w:pos="2160"/>
        </w:tabs>
        <w:jc w:val="both"/>
        <w:rPr>
          <w:rFonts w:ascii="Marianne" w:hAnsi="Marianne" w:cs="Arial"/>
          <w:i/>
          <w:iCs/>
          <w:sz w:val="18"/>
          <w:szCs w:val="18"/>
        </w:rPr>
      </w:pPr>
    </w:p>
    <w:p w14:paraId="00400361" w14:textId="77777777" w:rsidR="00A56CA3" w:rsidRDefault="00A56CA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32CE5E94" w14:textId="77777777" w:rsidR="00A56CA3" w:rsidRDefault="00A56CA3">
      <w:pPr>
        <w:pStyle w:val="En-tte"/>
        <w:tabs>
          <w:tab w:val="clear" w:pos="4536"/>
          <w:tab w:val="clear" w:pos="9072"/>
          <w:tab w:val="left" w:pos="864"/>
        </w:tabs>
        <w:rPr>
          <w:rFonts w:ascii="Marianne" w:hAnsi="Marianne" w:cs="Arial"/>
        </w:rPr>
      </w:pPr>
    </w:p>
    <w:p w14:paraId="320F3267" w14:textId="77777777" w:rsidR="00A56CA3" w:rsidRDefault="00A56CA3">
      <w:pPr>
        <w:pStyle w:val="En-tte"/>
        <w:tabs>
          <w:tab w:val="clear" w:pos="4536"/>
          <w:tab w:val="clear" w:pos="9072"/>
          <w:tab w:val="left" w:pos="864"/>
        </w:tabs>
        <w:rPr>
          <w:rFonts w:ascii="Marianne" w:hAnsi="Marianne" w:cs="Arial"/>
        </w:rPr>
      </w:pPr>
    </w:p>
    <w:p w14:paraId="0C0D6B18" w14:textId="77777777" w:rsidR="00A56CA3" w:rsidRDefault="00A56CA3">
      <w:pPr>
        <w:pStyle w:val="En-tte"/>
        <w:tabs>
          <w:tab w:val="clear" w:pos="4536"/>
          <w:tab w:val="clear" w:pos="9072"/>
          <w:tab w:val="left" w:pos="864"/>
        </w:tabs>
        <w:rPr>
          <w:rFonts w:ascii="Marianne" w:hAnsi="Marianne" w:cs="Arial"/>
        </w:rPr>
      </w:pPr>
    </w:p>
    <w:p w14:paraId="79D22ABE" w14:textId="77777777" w:rsidR="00A56CA3" w:rsidRDefault="00A56CA3">
      <w:pPr>
        <w:pStyle w:val="En-tte"/>
        <w:tabs>
          <w:tab w:val="clear" w:pos="4536"/>
          <w:tab w:val="clear" w:pos="9072"/>
          <w:tab w:val="left" w:pos="864"/>
        </w:tabs>
        <w:rPr>
          <w:rFonts w:ascii="Marianne" w:hAnsi="Marianne" w:cs="Arial"/>
        </w:rPr>
      </w:pPr>
    </w:p>
    <w:p w14:paraId="0EBEAF9D" w14:textId="77777777" w:rsidR="00A56CA3" w:rsidRDefault="00A56CA3">
      <w:pPr>
        <w:pStyle w:val="En-tte"/>
        <w:tabs>
          <w:tab w:val="clear" w:pos="4536"/>
          <w:tab w:val="clear" w:pos="9072"/>
          <w:tab w:val="left" w:pos="864"/>
        </w:tabs>
        <w:rPr>
          <w:rFonts w:ascii="Marianne" w:hAnsi="Marianne" w:cs="Arial"/>
        </w:rPr>
      </w:pPr>
    </w:p>
    <w:p w14:paraId="4463E5CA" w14:textId="77777777" w:rsidR="00A56CA3" w:rsidRDefault="00A56CA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773425C" w14:textId="77777777" w:rsidR="00A56CA3" w:rsidRDefault="00A56CA3">
      <w:pPr>
        <w:pStyle w:val="En-tte"/>
        <w:tabs>
          <w:tab w:val="clear" w:pos="4536"/>
          <w:tab w:val="clear" w:pos="9072"/>
          <w:tab w:val="left" w:pos="864"/>
        </w:tabs>
        <w:rPr>
          <w:rFonts w:ascii="Marianne" w:hAnsi="Marianne" w:cs="Arial"/>
        </w:rPr>
      </w:pPr>
    </w:p>
    <w:p w14:paraId="2BC5A44E" w14:textId="77777777" w:rsidR="00A56CA3" w:rsidRDefault="00A56CA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583D18DB" w14:textId="77777777" w:rsidR="00A56CA3" w:rsidRDefault="00A56CA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AEF5F34" w14:textId="77777777" w:rsidR="00A56CA3" w:rsidRDefault="00A56CA3">
      <w:pPr>
        <w:pStyle w:val="En-tte"/>
        <w:tabs>
          <w:tab w:val="left" w:pos="864"/>
        </w:tabs>
        <w:rPr>
          <w:rFonts w:ascii="Marianne" w:hAnsi="Marianne" w:cs="Arial"/>
        </w:rPr>
      </w:pPr>
    </w:p>
    <w:p w14:paraId="0C2418F9" w14:textId="77777777" w:rsidR="00A56CA3" w:rsidRDefault="00A56CA3">
      <w:pPr>
        <w:ind w:left="284"/>
        <w:rPr>
          <w:rFonts w:ascii="Marianne" w:hAnsi="Marianne" w:cs="Arial"/>
          <w:sz w:val="16"/>
        </w:rPr>
      </w:pPr>
      <w:r>
        <w:rPr>
          <w:rFonts w:ascii="Marianne" w:hAnsi="Marianne" w:cs="Arial"/>
          <w:sz w:val="16"/>
        </w:rPr>
        <w:t>- Adresse internet :</w:t>
      </w:r>
    </w:p>
    <w:p w14:paraId="5FDEBC15" w14:textId="77777777" w:rsidR="00A56CA3" w:rsidRDefault="00A56CA3">
      <w:pPr>
        <w:pStyle w:val="En-tte"/>
        <w:tabs>
          <w:tab w:val="left" w:pos="864"/>
        </w:tabs>
        <w:rPr>
          <w:rFonts w:ascii="Marianne" w:hAnsi="Marianne" w:cs="Arial"/>
        </w:rPr>
      </w:pPr>
    </w:p>
    <w:p w14:paraId="7EE2513C" w14:textId="77777777" w:rsidR="00A56CA3" w:rsidRDefault="00A56CA3">
      <w:pPr>
        <w:pStyle w:val="En-tte"/>
        <w:tabs>
          <w:tab w:val="left" w:pos="864"/>
        </w:tabs>
        <w:rPr>
          <w:rFonts w:ascii="Marianne" w:hAnsi="Marianne" w:cs="Arial"/>
        </w:rPr>
      </w:pPr>
    </w:p>
    <w:p w14:paraId="4B53624F" w14:textId="77777777" w:rsidR="00A56CA3" w:rsidRDefault="00A56CA3">
      <w:pPr>
        <w:ind w:left="284"/>
        <w:rPr>
          <w:rFonts w:ascii="Marianne" w:hAnsi="Marianne" w:cs="Arial"/>
          <w:sz w:val="16"/>
        </w:rPr>
      </w:pPr>
      <w:r>
        <w:rPr>
          <w:rFonts w:ascii="Marianne" w:hAnsi="Marianne" w:cs="Arial"/>
          <w:sz w:val="16"/>
        </w:rPr>
        <w:t>- Renseignements nécessaires pour y accéder :</w:t>
      </w:r>
    </w:p>
    <w:p w14:paraId="58EF3FBF" w14:textId="77777777" w:rsidR="00A56CA3" w:rsidRDefault="00A56CA3">
      <w:pPr>
        <w:ind w:left="284"/>
        <w:rPr>
          <w:rFonts w:ascii="Marianne" w:hAnsi="Marianne" w:cs="Arial"/>
          <w:sz w:val="16"/>
        </w:rPr>
      </w:pPr>
    </w:p>
    <w:p w14:paraId="6D6D746D" w14:textId="77777777" w:rsidR="00A56CA3" w:rsidRDefault="00A56CA3">
      <w:pPr>
        <w:ind w:left="284"/>
      </w:pPr>
    </w:p>
    <w:p w14:paraId="1B1864F9" w14:textId="77777777" w:rsidR="00A56CA3" w:rsidRDefault="00A56CA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64F60" w14:paraId="4E776A19" w14:textId="77777777">
        <w:trPr>
          <w:trHeight w:val="712"/>
        </w:trPr>
        <w:tc>
          <w:tcPr>
            <w:tcW w:w="9710" w:type="dxa"/>
            <w:shd w:val="clear" w:color="auto" w:fill="465F9D"/>
          </w:tcPr>
          <w:p w14:paraId="11E6632D" w14:textId="77777777" w:rsidR="00A56CA3" w:rsidRDefault="00A56CA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562E1620" w14:textId="77777777" w:rsidR="00A56CA3" w:rsidRDefault="00A56CA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4113A9AF" w14:textId="77777777" w:rsidR="00A56CA3" w:rsidRDefault="00A56CA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2A61732B" w14:textId="77777777" w:rsidR="00A56CA3" w:rsidRDefault="00A56CA3">
      <w:pPr>
        <w:tabs>
          <w:tab w:val="left" w:pos="576"/>
        </w:tabs>
        <w:rPr>
          <w:rFonts w:ascii="Marianne" w:hAnsi="Marianne" w:cs="Arial"/>
          <w:iCs/>
        </w:rPr>
      </w:pPr>
    </w:p>
    <w:p w14:paraId="778C153B" w14:textId="77777777" w:rsidR="00A56CA3" w:rsidRDefault="00A56CA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41765C1" w14:textId="77777777" w:rsidR="00A56CA3" w:rsidRDefault="00A56CA3">
      <w:pPr>
        <w:jc w:val="both"/>
        <w:rPr>
          <w:rFonts w:ascii="Marianne" w:hAnsi="Marianne" w:cs="Arial"/>
          <w:i/>
          <w:iCs/>
          <w:sz w:val="18"/>
          <w:szCs w:val="18"/>
        </w:rPr>
      </w:pPr>
      <w:r>
        <w:rPr>
          <w:rFonts w:ascii="Marianne" w:hAnsi="Marianne" w:cs="Arial"/>
          <w:i/>
          <w:iCs/>
          <w:sz w:val="18"/>
          <w:szCs w:val="18"/>
        </w:rPr>
        <w:t>(Adapter le tableau autant que nécessaire)</w:t>
      </w:r>
    </w:p>
    <w:p w14:paraId="20A7778E" w14:textId="77777777" w:rsidR="00A56CA3" w:rsidRDefault="00A56CA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64F60" w14:paraId="023DE750" w14:textId="77777777">
        <w:trPr>
          <w:trHeight w:val="1200"/>
        </w:trPr>
        <w:tc>
          <w:tcPr>
            <w:tcW w:w="832" w:type="dxa"/>
            <w:tcBorders>
              <w:top w:val="single" w:sz="4" w:space="0" w:color="000000"/>
              <w:left w:val="single" w:sz="4" w:space="0" w:color="000000"/>
              <w:bottom w:val="single" w:sz="4" w:space="0" w:color="000000"/>
            </w:tcBorders>
            <w:vAlign w:val="center"/>
          </w:tcPr>
          <w:p w14:paraId="53A23F47" w14:textId="77777777" w:rsidR="00A56CA3" w:rsidRDefault="00A56CA3">
            <w:pPr>
              <w:jc w:val="center"/>
              <w:rPr>
                <w:rFonts w:ascii="Marianne" w:hAnsi="Marianne" w:cs="Arial"/>
                <w:b/>
              </w:rPr>
            </w:pPr>
            <w:r>
              <w:rPr>
                <w:rFonts w:ascii="Marianne" w:hAnsi="Marianne" w:cs="Arial"/>
                <w:b/>
              </w:rPr>
              <w:t>N°</w:t>
            </w:r>
          </w:p>
          <w:p w14:paraId="12626595" w14:textId="77777777" w:rsidR="00A56CA3" w:rsidRDefault="00A56CA3">
            <w:pPr>
              <w:jc w:val="center"/>
              <w:rPr>
                <w:rFonts w:ascii="Marianne" w:hAnsi="Marianne" w:cs="Arial"/>
                <w:b/>
              </w:rPr>
            </w:pPr>
            <w:proofErr w:type="gramStart"/>
            <w:r>
              <w:rPr>
                <w:rFonts w:ascii="Marianne" w:hAnsi="Marianne" w:cs="Arial"/>
                <w:b/>
              </w:rPr>
              <w:t>du</w:t>
            </w:r>
            <w:proofErr w:type="gramEnd"/>
          </w:p>
          <w:p w14:paraId="63DFAFFC" w14:textId="77777777" w:rsidR="00A56CA3" w:rsidRDefault="00A56CA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76F52DB" w14:textId="77777777" w:rsidR="00A56CA3" w:rsidRDefault="00A56CA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A5C26" w14:textId="77777777" w:rsidR="00A56CA3" w:rsidRDefault="00A56CA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64F60" w14:paraId="0129F157" w14:textId="77777777">
        <w:trPr>
          <w:trHeight w:val="1021"/>
        </w:trPr>
        <w:tc>
          <w:tcPr>
            <w:tcW w:w="832" w:type="dxa"/>
            <w:tcBorders>
              <w:top w:val="single" w:sz="4" w:space="0" w:color="000000"/>
              <w:left w:val="single" w:sz="4" w:space="0" w:color="000000"/>
            </w:tcBorders>
            <w:shd w:val="clear" w:color="auto" w:fill="B4C6E7"/>
          </w:tcPr>
          <w:p w14:paraId="1BDFA2CF" w14:textId="77777777" w:rsidR="00A56CA3" w:rsidRDefault="00A56CA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D75A243" w14:textId="77777777" w:rsidR="00A56CA3" w:rsidRDefault="00A56CA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4DEC49F" w14:textId="77777777" w:rsidR="00A56CA3" w:rsidRDefault="00A56CA3">
            <w:pPr>
              <w:snapToGrid w:val="0"/>
              <w:jc w:val="both"/>
              <w:rPr>
                <w:rFonts w:ascii="Marianne" w:hAnsi="Marianne" w:cs="Arial"/>
              </w:rPr>
            </w:pPr>
          </w:p>
        </w:tc>
      </w:tr>
      <w:tr w:rsidR="00064F60" w14:paraId="4F32EB33" w14:textId="77777777">
        <w:trPr>
          <w:trHeight w:val="1021"/>
        </w:trPr>
        <w:tc>
          <w:tcPr>
            <w:tcW w:w="832" w:type="dxa"/>
            <w:tcBorders>
              <w:left w:val="single" w:sz="4" w:space="0" w:color="000000"/>
            </w:tcBorders>
          </w:tcPr>
          <w:p w14:paraId="411C4775"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auto"/>
          </w:tcPr>
          <w:p w14:paraId="74EE3DD3"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C6C9A6" w14:textId="77777777" w:rsidR="00A56CA3" w:rsidRDefault="00A56CA3">
            <w:pPr>
              <w:snapToGrid w:val="0"/>
              <w:jc w:val="both"/>
              <w:rPr>
                <w:rFonts w:ascii="Marianne" w:hAnsi="Marianne" w:cs="Arial"/>
              </w:rPr>
            </w:pPr>
          </w:p>
        </w:tc>
      </w:tr>
      <w:tr w:rsidR="00064F60" w14:paraId="5F8AFBD1" w14:textId="77777777">
        <w:trPr>
          <w:trHeight w:val="1021"/>
        </w:trPr>
        <w:tc>
          <w:tcPr>
            <w:tcW w:w="832" w:type="dxa"/>
            <w:tcBorders>
              <w:left w:val="single" w:sz="4" w:space="0" w:color="000000"/>
            </w:tcBorders>
            <w:shd w:val="clear" w:color="auto" w:fill="B4C6E7"/>
          </w:tcPr>
          <w:p w14:paraId="6F75F424"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B4C6E7"/>
          </w:tcPr>
          <w:p w14:paraId="1B240982"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08D8097" w14:textId="77777777" w:rsidR="00A56CA3" w:rsidRDefault="00A56CA3">
            <w:pPr>
              <w:snapToGrid w:val="0"/>
              <w:jc w:val="both"/>
              <w:rPr>
                <w:rFonts w:ascii="Marianne" w:hAnsi="Marianne" w:cs="Arial"/>
              </w:rPr>
            </w:pPr>
          </w:p>
        </w:tc>
      </w:tr>
      <w:tr w:rsidR="00064F60" w14:paraId="4E5536A1" w14:textId="77777777">
        <w:trPr>
          <w:trHeight w:val="1021"/>
        </w:trPr>
        <w:tc>
          <w:tcPr>
            <w:tcW w:w="832" w:type="dxa"/>
            <w:tcBorders>
              <w:left w:val="single" w:sz="4" w:space="0" w:color="000000"/>
            </w:tcBorders>
          </w:tcPr>
          <w:p w14:paraId="71EB6E65"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auto"/>
          </w:tcPr>
          <w:p w14:paraId="6FF700FD"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1EDE41E" w14:textId="77777777" w:rsidR="00A56CA3" w:rsidRDefault="00A56CA3">
            <w:pPr>
              <w:snapToGrid w:val="0"/>
              <w:jc w:val="both"/>
              <w:rPr>
                <w:rFonts w:ascii="Marianne" w:hAnsi="Marianne" w:cs="Arial"/>
              </w:rPr>
            </w:pPr>
          </w:p>
        </w:tc>
      </w:tr>
      <w:tr w:rsidR="00064F60" w14:paraId="75393CE8" w14:textId="77777777">
        <w:trPr>
          <w:trHeight w:val="1021"/>
        </w:trPr>
        <w:tc>
          <w:tcPr>
            <w:tcW w:w="832" w:type="dxa"/>
            <w:tcBorders>
              <w:left w:val="single" w:sz="4" w:space="0" w:color="000000"/>
            </w:tcBorders>
            <w:shd w:val="clear" w:color="auto" w:fill="B4C6E7"/>
          </w:tcPr>
          <w:p w14:paraId="361D8F56"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B4C6E7"/>
          </w:tcPr>
          <w:p w14:paraId="2710AFB5"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63187F3" w14:textId="77777777" w:rsidR="00A56CA3" w:rsidRDefault="00A56CA3">
            <w:pPr>
              <w:snapToGrid w:val="0"/>
              <w:jc w:val="both"/>
              <w:rPr>
                <w:rFonts w:ascii="Marianne" w:hAnsi="Marianne" w:cs="Arial"/>
              </w:rPr>
            </w:pPr>
          </w:p>
        </w:tc>
      </w:tr>
      <w:tr w:rsidR="00064F60" w14:paraId="494CF36A" w14:textId="77777777">
        <w:trPr>
          <w:trHeight w:val="1021"/>
        </w:trPr>
        <w:tc>
          <w:tcPr>
            <w:tcW w:w="832" w:type="dxa"/>
            <w:tcBorders>
              <w:left w:val="single" w:sz="4" w:space="0" w:color="000000"/>
            </w:tcBorders>
          </w:tcPr>
          <w:p w14:paraId="2FE282FF"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auto"/>
          </w:tcPr>
          <w:p w14:paraId="1FC84E13"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7F5C8" w14:textId="77777777" w:rsidR="00A56CA3" w:rsidRDefault="00A56CA3">
            <w:pPr>
              <w:snapToGrid w:val="0"/>
              <w:jc w:val="both"/>
              <w:rPr>
                <w:rFonts w:ascii="Marianne" w:hAnsi="Marianne" w:cs="Arial"/>
              </w:rPr>
            </w:pPr>
          </w:p>
        </w:tc>
      </w:tr>
      <w:tr w:rsidR="00064F60" w14:paraId="002B7594" w14:textId="77777777">
        <w:trPr>
          <w:trHeight w:val="1021"/>
        </w:trPr>
        <w:tc>
          <w:tcPr>
            <w:tcW w:w="832" w:type="dxa"/>
            <w:tcBorders>
              <w:left w:val="single" w:sz="4" w:space="0" w:color="000000"/>
            </w:tcBorders>
            <w:shd w:val="clear" w:color="auto" w:fill="B4C6E7"/>
          </w:tcPr>
          <w:p w14:paraId="282309B8"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B4C6E7"/>
          </w:tcPr>
          <w:p w14:paraId="63389402"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C930B76" w14:textId="77777777" w:rsidR="00A56CA3" w:rsidRDefault="00A56CA3">
            <w:pPr>
              <w:snapToGrid w:val="0"/>
              <w:jc w:val="both"/>
              <w:rPr>
                <w:rFonts w:ascii="Marianne" w:hAnsi="Marianne" w:cs="Arial"/>
              </w:rPr>
            </w:pPr>
          </w:p>
        </w:tc>
      </w:tr>
      <w:tr w:rsidR="00064F60" w14:paraId="4EB43C57" w14:textId="77777777">
        <w:trPr>
          <w:trHeight w:val="1021"/>
        </w:trPr>
        <w:tc>
          <w:tcPr>
            <w:tcW w:w="832" w:type="dxa"/>
            <w:tcBorders>
              <w:left w:val="single" w:sz="4" w:space="0" w:color="000000"/>
            </w:tcBorders>
          </w:tcPr>
          <w:p w14:paraId="1E4A5BBA" w14:textId="77777777" w:rsidR="00A56CA3" w:rsidRDefault="00A56CA3">
            <w:pPr>
              <w:snapToGrid w:val="0"/>
              <w:jc w:val="both"/>
              <w:rPr>
                <w:rFonts w:ascii="Marianne" w:hAnsi="Marianne" w:cs="Arial"/>
              </w:rPr>
            </w:pPr>
          </w:p>
        </w:tc>
        <w:tc>
          <w:tcPr>
            <w:tcW w:w="4394" w:type="dxa"/>
            <w:tcBorders>
              <w:left w:val="single" w:sz="4" w:space="0" w:color="000000"/>
            </w:tcBorders>
            <w:shd w:val="clear" w:color="auto" w:fill="auto"/>
          </w:tcPr>
          <w:p w14:paraId="25ADA173" w14:textId="77777777" w:rsidR="00A56CA3" w:rsidRDefault="00A56CA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1178775" w14:textId="77777777" w:rsidR="00A56CA3" w:rsidRDefault="00A56CA3">
            <w:pPr>
              <w:snapToGrid w:val="0"/>
              <w:jc w:val="both"/>
              <w:rPr>
                <w:rFonts w:ascii="Marianne" w:hAnsi="Marianne" w:cs="Arial"/>
              </w:rPr>
            </w:pPr>
          </w:p>
        </w:tc>
      </w:tr>
      <w:tr w:rsidR="00064F60" w14:paraId="21BCA82B" w14:textId="77777777">
        <w:trPr>
          <w:trHeight w:val="1021"/>
        </w:trPr>
        <w:tc>
          <w:tcPr>
            <w:tcW w:w="832" w:type="dxa"/>
            <w:tcBorders>
              <w:left w:val="single" w:sz="4" w:space="0" w:color="000000"/>
              <w:bottom w:val="single" w:sz="4" w:space="0" w:color="000000"/>
            </w:tcBorders>
            <w:shd w:val="clear" w:color="auto" w:fill="B4C6E7"/>
          </w:tcPr>
          <w:p w14:paraId="737BAF38" w14:textId="77777777" w:rsidR="00A56CA3" w:rsidRDefault="00A56CA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AFDDA79" w14:textId="77777777" w:rsidR="00A56CA3" w:rsidRDefault="00A56CA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27B339C9" w14:textId="77777777" w:rsidR="00A56CA3" w:rsidRDefault="00A56CA3">
            <w:pPr>
              <w:snapToGrid w:val="0"/>
              <w:jc w:val="both"/>
              <w:rPr>
                <w:rFonts w:ascii="Marianne" w:hAnsi="Marianne" w:cs="Arial"/>
              </w:rPr>
            </w:pPr>
          </w:p>
        </w:tc>
      </w:tr>
    </w:tbl>
    <w:p w14:paraId="5D8C2C6C" w14:textId="77777777" w:rsidR="00A56CA3" w:rsidRDefault="00A56CA3">
      <w:pPr>
        <w:pStyle w:val="En-tte"/>
        <w:tabs>
          <w:tab w:val="clear" w:pos="4536"/>
          <w:tab w:val="clear" w:pos="9072"/>
          <w:tab w:val="left" w:pos="864"/>
        </w:tabs>
        <w:rPr>
          <w:rFonts w:ascii="Marianne" w:hAnsi="Marianne" w:cs="Arial"/>
          <w:sz w:val="18"/>
          <w:szCs w:val="18"/>
        </w:rPr>
      </w:pPr>
    </w:p>
    <w:p w14:paraId="65910AEA" w14:textId="77777777" w:rsidR="00A56CA3" w:rsidRDefault="00A56CA3">
      <w:pPr>
        <w:pStyle w:val="En-tte"/>
        <w:tabs>
          <w:tab w:val="clear" w:pos="4536"/>
          <w:tab w:val="clear" w:pos="9072"/>
          <w:tab w:val="left" w:pos="864"/>
        </w:tabs>
        <w:rPr>
          <w:rFonts w:ascii="Marianne" w:hAnsi="Marianne" w:cs="Arial"/>
          <w:sz w:val="18"/>
          <w:szCs w:val="18"/>
        </w:rPr>
      </w:pPr>
    </w:p>
    <w:p w14:paraId="085CB17E" w14:textId="77777777" w:rsidR="00A56CA3" w:rsidRDefault="00A56CA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4F60" w14:paraId="31E29CCA" w14:textId="77777777">
        <w:trPr>
          <w:trHeight w:val="407"/>
        </w:trPr>
        <w:tc>
          <w:tcPr>
            <w:tcW w:w="9852" w:type="dxa"/>
            <w:shd w:val="clear" w:color="auto" w:fill="465F9D"/>
          </w:tcPr>
          <w:p w14:paraId="6711D343" w14:textId="77777777" w:rsidR="00A56CA3" w:rsidRDefault="00A56CA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DA5B6FD" w14:textId="77777777" w:rsidR="00A56CA3" w:rsidRDefault="00A56CA3">
      <w:pPr>
        <w:tabs>
          <w:tab w:val="left" w:pos="426"/>
        </w:tabs>
        <w:jc w:val="both"/>
        <w:rPr>
          <w:rFonts w:ascii="Marianne" w:hAnsi="Marianne" w:cs="Arial"/>
          <w:spacing w:val="-10"/>
        </w:rPr>
      </w:pPr>
    </w:p>
    <w:p w14:paraId="3969FE4C" w14:textId="77777777" w:rsidR="00A56CA3" w:rsidRDefault="00A56CA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24D8326" w14:textId="77777777" w:rsidR="00A56CA3" w:rsidRDefault="00A56CA3">
      <w:pPr>
        <w:tabs>
          <w:tab w:val="left" w:pos="426"/>
        </w:tabs>
        <w:jc w:val="both"/>
        <w:rPr>
          <w:rFonts w:ascii="Marianne" w:hAnsi="Marianne" w:cs="Arial"/>
          <w:spacing w:val="-10"/>
        </w:rPr>
      </w:pPr>
    </w:p>
    <w:p w14:paraId="62AD24F7" w14:textId="77777777" w:rsidR="00A56CA3" w:rsidRDefault="00A56CA3">
      <w:pPr>
        <w:tabs>
          <w:tab w:val="left" w:pos="426"/>
        </w:tabs>
        <w:jc w:val="both"/>
        <w:rPr>
          <w:rFonts w:ascii="Marianne" w:hAnsi="Marianne" w:cs="Arial"/>
          <w:spacing w:val="-10"/>
        </w:rPr>
      </w:pPr>
    </w:p>
    <w:p w14:paraId="2770019B" w14:textId="77777777" w:rsidR="00A56CA3" w:rsidRDefault="00A56CA3">
      <w:pPr>
        <w:tabs>
          <w:tab w:val="left" w:pos="426"/>
        </w:tabs>
        <w:jc w:val="both"/>
        <w:rPr>
          <w:rFonts w:ascii="Marianne" w:hAnsi="Marianne" w:cs="Arial"/>
          <w:spacing w:val="-10"/>
        </w:rPr>
      </w:pPr>
    </w:p>
    <w:p w14:paraId="0EFA640A" w14:textId="77777777" w:rsidR="00A56CA3" w:rsidRDefault="00A56CA3">
      <w:pPr>
        <w:tabs>
          <w:tab w:val="left" w:pos="426"/>
        </w:tabs>
        <w:jc w:val="both"/>
        <w:rPr>
          <w:rFonts w:ascii="Marianne" w:hAnsi="Marianne" w:cs="Arial"/>
          <w:spacing w:val="-10"/>
        </w:rPr>
      </w:pPr>
    </w:p>
    <w:p w14:paraId="36DC871C" w14:textId="77777777" w:rsidR="00A56CA3" w:rsidRDefault="00A56CA3">
      <w:pPr>
        <w:tabs>
          <w:tab w:val="left" w:pos="426"/>
        </w:tabs>
        <w:jc w:val="both"/>
        <w:rPr>
          <w:rFonts w:ascii="Marianne" w:hAnsi="Marianne" w:cs="Arial"/>
          <w:spacing w:val="-10"/>
        </w:rPr>
      </w:pPr>
    </w:p>
    <w:p w14:paraId="45380ED8" w14:textId="77777777" w:rsidR="00A56CA3" w:rsidRDefault="00A56CA3">
      <w:pPr>
        <w:tabs>
          <w:tab w:val="left" w:pos="426"/>
        </w:tabs>
        <w:jc w:val="both"/>
        <w:rPr>
          <w:rFonts w:ascii="Marianne" w:hAnsi="Marianne" w:cs="Arial"/>
          <w:spacing w:val="-10"/>
        </w:rPr>
      </w:pPr>
    </w:p>
    <w:p w14:paraId="129E4DDC" w14:textId="77777777" w:rsidR="00A56CA3" w:rsidRDefault="00A56CA3">
      <w:pPr>
        <w:tabs>
          <w:tab w:val="left" w:pos="426"/>
        </w:tabs>
        <w:jc w:val="both"/>
        <w:rPr>
          <w:rFonts w:ascii="Marianne" w:hAnsi="Marianne" w:cs="Arial"/>
          <w:spacing w:val="-10"/>
        </w:rPr>
      </w:pPr>
    </w:p>
    <w:p w14:paraId="5E1DBF25" w14:textId="77777777" w:rsidR="00A56CA3" w:rsidRDefault="00A56CA3">
      <w:pPr>
        <w:tabs>
          <w:tab w:val="left" w:pos="426"/>
        </w:tabs>
        <w:jc w:val="both"/>
        <w:rPr>
          <w:rFonts w:ascii="Marianne" w:hAnsi="Marianne" w:cs="Arial"/>
          <w:spacing w:val="-10"/>
        </w:rPr>
      </w:pPr>
    </w:p>
    <w:p w14:paraId="363AE08F" w14:textId="77777777" w:rsidR="00A56CA3" w:rsidRDefault="00A56CA3">
      <w:pPr>
        <w:tabs>
          <w:tab w:val="left" w:pos="426"/>
        </w:tabs>
        <w:jc w:val="both"/>
        <w:rPr>
          <w:rFonts w:ascii="Marianne" w:hAnsi="Marianne" w:cs="Arial"/>
          <w:spacing w:val="-10"/>
        </w:rPr>
      </w:pPr>
    </w:p>
    <w:p w14:paraId="0BC599EE" w14:textId="77777777" w:rsidR="00A56CA3" w:rsidRDefault="00A56CA3">
      <w:pPr>
        <w:tabs>
          <w:tab w:val="left" w:pos="426"/>
        </w:tabs>
        <w:jc w:val="both"/>
        <w:rPr>
          <w:rFonts w:ascii="Marianne" w:hAnsi="Marianne" w:cs="Arial"/>
          <w:spacing w:val="-10"/>
        </w:rPr>
      </w:pPr>
    </w:p>
    <w:p w14:paraId="36AEF9FB" w14:textId="77777777" w:rsidR="00A56CA3" w:rsidRDefault="00A56CA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1B8E6B3" w14:textId="77777777" w:rsidR="00A56CA3" w:rsidRDefault="00A56CA3">
      <w:pPr>
        <w:tabs>
          <w:tab w:val="left" w:pos="426"/>
        </w:tabs>
        <w:jc w:val="both"/>
        <w:rPr>
          <w:rFonts w:ascii="Marianne" w:hAnsi="Marianne" w:cs="Arial"/>
          <w:spacing w:val="-10"/>
          <w:sz w:val="22"/>
          <w:szCs w:val="22"/>
        </w:rPr>
      </w:pPr>
    </w:p>
    <w:p w14:paraId="5D775D08" w14:textId="77777777" w:rsidR="00A56CA3" w:rsidRDefault="00A56CA3">
      <w:pPr>
        <w:tabs>
          <w:tab w:val="left" w:pos="426"/>
        </w:tabs>
        <w:jc w:val="both"/>
        <w:rPr>
          <w:rFonts w:ascii="Marianne" w:hAnsi="Marianne" w:cs="Arial"/>
          <w:spacing w:val="-10"/>
          <w:sz w:val="22"/>
          <w:szCs w:val="22"/>
        </w:rPr>
      </w:pPr>
    </w:p>
    <w:p w14:paraId="4738ED6C" w14:textId="77777777" w:rsidR="00A56CA3" w:rsidRDefault="00A56CA3">
      <w:pPr>
        <w:tabs>
          <w:tab w:val="left" w:pos="426"/>
        </w:tabs>
        <w:jc w:val="both"/>
        <w:rPr>
          <w:rFonts w:ascii="Marianne" w:hAnsi="Marianne" w:cs="Arial"/>
          <w:spacing w:val="-10"/>
          <w:sz w:val="22"/>
          <w:szCs w:val="22"/>
        </w:rPr>
      </w:pPr>
    </w:p>
    <w:p w14:paraId="6DF92930" w14:textId="77777777" w:rsidR="00A56CA3" w:rsidRDefault="00A56CA3">
      <w:pPr>
        <w:tabs>
          <w:tab w:val="left" w:pos="426"/>
        </w:tabs>
        <w:jc w:val="both"/>
        <w:rPr>
          <w:rFonts w:ascii="Marianne" w:hAnsi="Marianne" w:cs="Arial"/>
          <w:spacing w:val="-10"/>
          <w:sz w:val="22"/>
          <w:szCs w:val="22"/>
        </w:rPr>
      </w:pPr>
    </w:p>
    <w:p w14:paraId="0AAE184B" w14:textId="77777777" w:rsidR="00A56CA3" w:rsidRDefault="00A56CA3">
      <w:pPr>
        <w:tabs>
          <w:tab w:val="left" w:pos="426"/>
        </w:tabs>
        <w:jc w:val="both"/>
        <w:rPr>
          <w:rFonts w:ascii="Marianne" w:hAnsi="Marianne" w:cs="Arial"/>
          <w:spacing w:val="-10"/>
          <w:sz w:val="22"/>
          <w:szCs w:val="22"/>
        </w:rPr>
      </w:pPr>
    </w:p>
    <w:p w14:paraId="53E6A07B" w14:textId="77777777" w:rsidR="00A56CA3" w:rsidRDefault="00A56CA3">
      <w:pPr>
        <w:tabs>
          <w:tab w:val="left" w:pos="426"/>
        </w:tabs>
        <w:jc w:val="both"/>
        <w:rPr>
          <w:rFonts w:ascii="Marianne" w:hAnsi="Marianne" w:cs="Arial"/>
          <w:spacing w:val="-10"/>
          <w:sz w:val="22"/>
          <w:szCs w:val="22"/>
        </w:rPr>
      </w:pPr>
    </w:p>
    <w:p w14:paraId="51A7611B" w14:textId="77777777" w:rsidR="00A56CA3" w:rsidRDefault="00A56CA3">
      <w:pPr>
        <w:tabs>
          <w:tab w:val="left" w:pos="426"/>
        </w:tabs>
        <w:jc w:val="both"/>
        <w:rPr>
          <w:rFonts w:ascii="Marianne" w:hAnsi="Marianne" w:cs="Arial"/>
          <w:spacing w:val="-10"/>
          <w:sz w:val="22"/>
          <w:szCs w:val="22"/>
        </w:rPr>
      </w:pPr>
    </w:p>
    <w:p w14:paraId="1D451B28" w14:textId="77777777" w:rsidR="00A56CA3" w:rsidRDefault="00A56CA3">
      <w:pPr>
        <w:tabs>
          <w:tab w:val="left" w:pos="426"/>
        </w:tabs>
        <w:jc w:val="both"/>
        <w:rPr>
          <w:rFonts w:ascii="Marianne" w:hAnsi="Marianne" w:cs="Arial"/>
          <w:spacing w:val="-10"/>
          <w:sz w:val="22"/>
          <w:szCs w:val="22"/>
        </w:rPr>
      </w:pPr>
    </w:p>
    <w:p w14:paraId="7F2F98E8" w14:textId="77777777" w:rsidR="00A56CA3" w:rsidRDefault="00A56CA3">
      <w:pPr>
        <w:tabs>
          <w:tab w:val="left" w:pos="426"/>
        </w:tabs>
        <w:jc w:val="both"/>
        <w:rPr>
          <w:rFonts w:ascii="Marianne" w:hAnsi="Marianne" w:cs="Arial"/>
          <w:spacing w:val="-10"/>
          <w:sz w:val="22"/>
          <w:szCs w:val="22"/>
        </w:rPr>
      </w:pPr>
    </w:p>
    <w:p w14:paraId="6009F224" w14:textId="77777777" w:rsidR="00A56CA3" w:rsidRDefault="00A56CA3">
      <w:pPr>
        <w:tabs>
          <w:tab w:val="left" w:pos="426"/>
        </w:tabs>
        <w:jc w:val="both"/>
        <w:rPr>
          <w:rFonts w:ascii="Marianne" w:hAnsi="Marianne" w:cs="Arial"/>
          <w:spacing w:val="-10"/>
          <w:sz w:val="22"/>
          <w:szCs w:val="22"/>
        </w:rPr>
      </w:pPr>
    </w:p>
    <w:p w14:paraId="789B44A3" w14:textId="77777777" w:rsidR="00A56CA3" w:rsidRDefault="00A56CA3">
      <w:pPr>
        <w:tabs>
          <w:tab w:val="left" w:pos="426"/>
        </w:tabs>
        <w:jc w:val="both"/>
        <w:rPr>
          <w:rFonts w:ascii="Marianne" w:hAnsi="Marianne" w:cs="Arial"/>
          <w:spacing w:val="-10"/>
          <w:sz w:val="22"/>
          <w:szCs w:val="22"/>
        </w:rPr>
      </w:pPr>
    </w:p>
    <w:p w14:paraId="77A52130" w14:textId="77777777" w:rsidR="00A56CA3" w:rsidRDefault="00A56CA3">
      <w:pPr>
        <w:tabs>
          <w:tab w:val="left" w:pos="426"/>
        </w:tabs>
        <w:jc w:val="both"/>
        <w:rPr>
          <w:rFonts w:ascii="Marianne" w:hAnsi="Marianne" w:cs="Arial"/>
          <w:spacing w:val="-10"/>
          <w:sz w:val="22"/>
          <w:szCs w:val="22"/>
        </w:rPr>
      </w:pPr>
    </w:p>
    <w:p w14:paraId="14F737EF" w14:textId="77777777" w:rsidR="00A56CA3" w:rsidRDefault="00A56CA3">
      <w:pPr>
        <w:tabs>
          <w:tab w:val="left" w:pos="426"/>
        </w:tabs>
        <w:jc w:val="both"/>
        <w:rPr>
          <w:rFonts w:ascii="Marianne" w:hAnsi="Marianne" w:cs="Arial"/>
          <w:spacing w:val="-10"/>
          <w:sz w:val="22"/>
          <w:szCs w:val="22"/>
        </w:rPr>
      </w:pPr>
    </w:p>
    <w:p w14:paraId="6B298B49" w14:textId="77777777" w:rsidR="00A56CA3" w:rsidRDefault="00A56CA3">
      <w:pPr>
        <w:tabs>
          <w:tab w:val="left" w:pos="426"/>
        </w:tabs>
        <w:jc w:val="both"/>
        <w:rPr>
          <w:rFonts w:ascii="Marianne" w:hAnsi="Marianne" w:cs="Arial"/>
          <w:spacing w:val="-10"/>
          <w:sz w:val="22"/>
          <w:szCs w:val="22"/>
        </w:rPr>
      </w:pPr>
    </w:p>
    <w:p w14:paraId="33D169F4" w14:textId="77777777" w:rsidR="00A56CA3" w:rsidRDefault="00A56CA3">
      <w:pPr>
        <w:tabs>
          <w:tab w:val="left" w:pos="426"/>
        </w:tabs>
        <w:jc w:val="both"/>
        <w:rPr>
          <w:rFonts w:ascii="Marianne" w:hAnsi="Marianne" w:cs="Arial"/>
          <w:spacing w:val="-10"/>
          <w:sz w:val="22"/>
          <w:szCs w:val="22"/>
        </w:rPr>
      </w:pPr>
    </w:p>
    <w:p w14:paraId="03DA87FE" w14:textId="77777777" w:rsidR="00A56CA3" w:rsidRDefault="00A56CA3">
      <w:pPr>
        <w:tabs>
          <w:tab w:val="left" w:pos="426"/>
        </w:tabs>
        <w:jc w:val="both"/>
        <w:rPr>
          <w:rFonts w:ascii="Marianne" w:hAnsi="Marianne" w:cs="Arial"/>
          <w:spacing w:val="-10"/>
          <w:sz w:val="22"/>
          <w:szCs w:val="22"/>
        </w:rPr>
      </w:pPr>
    </w:p>
    <w:p w14:paraId="719FC049" w14:textId="77777777" w:rsidR="00A56CA3" w:rsidRDefault="00A56CA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A56CA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94C58" w14:textId="77777777" w:rsidR="00A56CA3" w:rsidRDefault="00A56CA3">
      <w:r>
        <w:separator/>
      </w:r>
    </w:p>
  </w:endnote>
  <w:endnote w:type="continuationSeparator" w:id="0">
    <w:p w14:paraId="3516235A" w14:textId="77777777" w:rsidR="00A56CA3" w:rsidRDefault="00A5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altName w:val="Calibri"/>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64F60" w14:paraId="77B21262" w14:textId="77777777">
      <w:trPr>
        <w:tblHeader/>
      </w:trPr>
      <w:tc>
        <w:tcPr>
          <w:tcW w:w="3513" w:type="dxa"/>
          <w:shd w:val="clear" w:color="auto" w:fill="66CCFF"/>
        </w:tcPr>
        <w:p w14:paraId="7BB86B97" w14:textId="77777777" w:rsidR="00A56CA3" w:rsidRDefault="00A56CA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D048B2F" w14:textId="77777777" w:rsidR="00A56CA3" w:rsidRDefault="00A56CA3">
          <w:pPr>
            <w:shd w:val="clear" w:color="auto" w:fill="66CCFF"/>
            <w:snapToGrid w:val="0"/>
            <w:jc w:val="center"/>
            <w:rPr>
              <w:rFonts w:ascii="Marianne" w:hAnsi="Marianne" w:cs="Arial"/>
              <w:b/>
              <w:bCs/>
            </w:rPr>
          </w:pPr>
          <w:r>
            <w:rPr>
              <w:rFonts w:ascii="Marianne" w:hAnsi="Marianne" w:cs="Arial"/>
              <w:b/>
              <w:i/>
              <w:iCs/>
            </w:rPr>
            <w:t>(</w:t>
          </w:r>
          <w:proofErr w:type="gramStart"/>
          <w:r>
            <w:rPr>
              <w:rFonts w:ascii="Marianne" w:hAnsi="Marianne" w:cs="Arial"/>
              <w:b/>
              <w:i/>
              <w:iCs/>
            </w:rPr>
            <w:t>référence</w:t>
          </w:r>
          <w:proofErr w:type="gramEnd"/>
          <w:r>
            <w:rPr>
              <w:rFonts w:ascii="Marianne" w:hAnsi="Marianne" w:cs="Arial"/>
              <w:b/>
              <w:i/>
              <w:iCs/>
            </w:rPr>
            <w:t xml:space="preserve"> de la consultation)</w:t>
          </w:r>
        </w:p>
      </w:tc>
      <w:tc>
        <w:tcPr>
          <w:tcW w:w="900" w:type="dxa"/>
          <w:shd w:val="clear" w:color="auto" w:fill="66CCFF"/>
        </w:tcPr>
        <w:p w14:paraId="625C6DF4" w14:textId="77777777" w:rsidR="00A56CA3" w:rsidRDefault="00A56CA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EF3086E" w14:textId="77777777" w:rsidR="00A56CA3" w:rsidRDefault="00A56CA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C970ED3" w14:textId="77777777" w:rsidR="00A56CA3" w:rsidRDefault="00A56CA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A20643B" w14:textId="77777777" w:rsidR="00A56CA3" w:rsidRDefault="00A56CA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5782979" w14:textId="77777777" w:rsidR="00A56CA3" w:rsidRDefault="00A56CA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F651F" w14:textId="77777777" w:rsidR="00A56CA3" w:rsidRDefault="00A56CA3">
      <w:r>
        <w:separator/>
      </w:r>
    </w:p>
  </w:footnote>
  <w:footnote w:type="continuationSeparator" w:id="0">
    <w:p w14:paraId="4226328E" w14:textId="77777777" w:rsidR="00A56CA3" w:rsidRDefault="00A56CA3">
      <w:r>
        <w:continuationSeparator/>
      </w:r>
    </w:p>
  </w:footnote>
  <w:footnote w:id="1">
    <w:p w14:paraId="4AC36A50" w14:textId="77777777" w:rsidR="00A56CA3" w:rsidRDefault="00A56CA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5D24BA4" w14:textId="77777777" w:rsidR="00A56CA3" w:rsidRDefault="00A56CA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FAC9E7B" w14:textId="77777777" w:rsidR="00A56CA3" w:rsidRDefault="00A56CA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C48AE9A" w14:textId="77777777" w:rsidR="00A56CA3" w:rsidRDefault="00A56CA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16554378">
    <w:abstractNumId w:val="0"/>
  </w:num>
  <w:num w:numId="2" w16cid:durableId="2065792409">
    <w:abstractNumId w:val="1"/>
  </w:num>
  <w:num w:numId="3" w16cid:durableId="424498390">
    <w:abstractNumId w:val="2"/>
  </w:num>
  <w:num w:numId="4" w16cid:durableId="1252549213">
    <w:abstractNumId w:val="0"/>
  </w:num>
  <w:num w:numId="5" w16cid:durableId="1352032058">
    <w:abstractNumId w:val="3"/>
  </w:num>
  <w:num w:numId="6" w16cid:durableId="142049029">
    <w:abstractNumId w:val="5"/>
  </w:num>
  <w:num w:numId="7" w16cid:durableId="1015570276">
    <w:abstractNumId w:val="9"/>
  </w:num>
  <w:num w:numId="8" w16cid:durableId="1272514528">
    <w:abstractNumId w:val="7"/>
  </w:num>
  <w:num w:numId="9" w16cid:durableId="1180122299">
    <w:abstractNumId w:val="6"/>
  </w:num>
  <w:num w:numId="10" w16cid:durableId="482039630">
    <w:abstractNumId w:val="3"/>
  </w:num>
  <w:num w:numId="11" w16cid:durableId="492330991">
    <w:abstractNumId w:val="4"/>
  </w:num>
  <w:num w:numId="12" w16cid:durableId="3071307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C5C"/>
    <w:rsid w:val="00064F60"/>
    <w:rsid w:val="00346E65"/>
    <w:rsid w:val="007D1CED"/>
    <w:rsid w:val="00A34E19"/>
    <w:rsid w:val="00A56CA3"/>
    <w:rsid w:val="00C32C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6BB37C"/>
  <w15:chartTrackingRefBased/>
  <w15:docId w15:val="{94777A5E-40A2-4B89-83F4-1CD04F1E5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3634</Words>
  <Characters>19989</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23576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NDIAYE Alassane</cp:lastModifiedBy>
  <cp:revision>3</cp:revision>
  <cp:lastPrinted>2023-09-26T08:15:00Z</cp:lastPrinted>
  <dcterms:created xsi:type="dcterms:W3CDTF">2025-09-26T13:08:00Z</dcterms:created>
  <dcterms:modified xsi:type="dcterms:W3CDTF">2025-12-15T14:05:00Z</dcterms:modified>
</cp:coreProperties>
</file>